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A52" w:rsidRDefault="00563A52">
      <w:pPr>
        <w:rPr>
          <w:lang w:val="en-US"/>
        </w:rPr>
      </w:pPr>
    </w:p>
    <w:tbl>
      <w:tblPr>
        <w:tblW w:w="10080" w:type="dxa"/>
        <w:tblLayout w:type="fixed"/>
        <w:tblLook w:val="0000"/>
      </w:tblPr>
      <w:tblGrid>
        <w:gridCol w:w="1620"/>
        <w:gridCol w:w="239"/>
        <w:gridCol w:w="4237"/>
        <w:gridCol w:w="816"/>
        <w:gridCol w:w="3168"/>
      </w:tblGrid>
      <w:tr w:rsidR="00563A52" w:rsidTr="008E6C55">
        <w:tc>
          <w:tcPr>
            <w:tcW w:w="6096" w:type="dxa"/>
            <w:gridSpan w:val="3"/>
            <w:shd w:val="clear" w:color="auto" w:fill="auto"/>
          </w:tcPr>
          <w:p w:rsidR="00563A52" w:rsidRDefault="00F43E88">
            <w:pPr>
              <w:snapToGrid w:val="0"/>
              <w:jc w:val="center"/>
              <w:rPr>
                <w:rFonts w:ascii="Candara" w:hAnsi="Candara" w:cs="Candara"/>
              </w:rPr>
            </w:pPr>
            <w:r>
              <w:rPr>
                <w:rFonts w:ascii="Candara" w:hAnsi="Candara" w:cs="Candara"/>
                <w:noProof/>
                <w:lang w:eastAsia="el-GR"/>
              </w:rPr>
              <w:drawing>
                <wp:inline distT="0" distB="0" distL="0" distR="0">
                  <wp:extent cx="628650" cy="6000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28650" cy="600075"/>
                          </a:xfrm>
                          <a:prstGeom prst="rect">
                            <a:avLst/>
                          </a:prstGeom>
                          <a:solidFill>
                            <a:srgbClr val="FFFFFF"/>
                          </a:solidFill>
                          <a:ln w="9525">
                            <a:noFill/>
                            <a:miter lim="800000"/>
                            <a:headEnd/>
                            <a:tailEnd/>
                          </a:ln>
                        </pic:spPr>
                      </pic:pic>
                    </a:graphicData>
                  </a:graphic>
                </wp:inline>
              </w:drawing>
            </w:r>
          </w:p>
        </w:tc>
        <w:tc>
          <w:tcPr>
            <w:tcW w:w="816" w:type="dxa"/>
            <w:shd w:val="clear" w:color="auto" w:fill="auto"/>
          </w:tcPr>
          <w:p w:rsidR="00563A52" w:rsidRDefault="00563A52">
            <w:pPr>
              <w:snapToGrid w:val="0"/>
              <w:rPr>
                <w:rFonts w:ascii="Candara" w:hAnsi="Candara" w:cs="Candara"/>
              </w:rPr>
            </w:pPr>
          </w:p>
        </w:tc>
        <w:tc>
          <w:tcPr>
            <w:tcW w:w="3168" w:type="dxa"/>
            <w:shd w:val="clear" w:color="auto" w:fill="auto"/>
          </w:tcPr>
          <w:p w:rsidR="00563A52" w:rsidRDefault="00563A52">
            <w:pPr>
              <w:snapToGrid w:val="0"/>
              <w:rPr>
                <w:rFonts w:ascii="Candara" w:hAnsi="Candara" w:cs="Candara"/>
              </w:rPr>
            </w:pPr>
          </w:p>
        </w:tc>
      </w:tr>
      <w:tr w:rsidR="00563A52" w:rsidRPr="00DC0CC5" w:rsidTr="008E6C55">
        <w:tc>
          <w:tcPr>
            <w:tcW w:w="6096" w:type="dxa"/>
            <w:gridSpan w:val="3"/>
            <w:shd w:val="clear" w:color="auto" w:fill="auto"/>
          </w:tcPr>
          <w:p w:rsidR="00563A52" w:rsidRPr="00DC0CC5" w:rsidRDefault="00F43E88">
            <w:pPr>
              <w:snapToGrid w:val="0"/>
              <w:jc w:val="center"/>
              <w:rPr>
                <w:rFonts w:ascii="Arial" w:hAnsi="Arial" w:cs="Arial"/>
              </w:rPr>
            </w:pPr>
            <w:r w:rsidRPr="00DC0CC5">
              <w:rPr>
                <w:rFonts w:ascii="Arial" w:hAnsi="Arial" w:cs="Arial"/>
                <w:noProof/>
                <w:lang w:eastAsia="el-GR"/>
              </w:rPr>
              <w:drawing>
                <wp:inline distT="0" distB="0" distL="0" distR="0">
                  <wp:extent cx="1123950" cy="104775"/>
                  <wp:effectExtent l="1905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123950" cy="104775"/>
                          </a:xfrm>
                          <a:prstGeom prst="rect">
                            <a:avLst/>
                          </a:prstGeom>
                          <a:solidFill>
                            <a:srgbClr val="FFFFFF"/>
                          </a:solidFill>
                          <a:ln w="9525">
                            <a:noFill/>
                            <a:miter lim="800000"/>
                            <a:headEnd/>
                            <a:tailEnd/>
                          </a:ln>
                        </pic:spPr>
                      </pic:pic>
                    </a:graphicData>
                  </a:graphic>
                </wp:inline>
              </w:drawing>
            </w:r>
          </w:p>
        </w:tc>
        <w:tc>
          <w:tcPr>
            <w:tcW w:w="816" w:type="dxa"/>
            <w:shd w:val="clear" w:color="auto" w:fill="auto"/>
          </w:tcPr>
          <w:p w:rsidR="00563A52" w:rsidRPr="00DC0CC5" w:rsidRDefault="00563A52">
            <w:pPr>
              <w:snapToGrid w:val="0"/>
              <w:rPr>
                <w:rFonts w:ascii="Arial" w:hAnsi="Arial" w:cs="Arial"/>
              </w:rPr>
            </w:pPr>
          </w:p>
        </w:tc>
        <w:tc>
          <w:tcPr>
            <w:tcW w:w="3168" w:type="dxa"/>
            <w:shd w:val="clear" w:color="auto" w:fill="auto"/>
          </w:tcPr>
          <w:p w:rsidR="00563A52" w:rsidRPr="00DC0CC5" w:rsidRDefault="00563A52">
            <w:pPr>
              <w:snapToGrid w:val="0"/>
              <w:rPr>
                <w:rFonts w:ascii="Arial" w:hAnsi="Arial" w:cs="Arial"/>
              </w:rPr>
            </w:pPr>
          </w:p>
        </w:tc>
      </w:tr>
      <w:tr w:rsidR="00563A52" w:rsidRPr="00DC0CC5" w:rsidTr="008E6C55">
        <w:tc>
          <w:tcPr>
            <w:tcW w:w="6096" w:type="dxa"/>
            <w:gridSpan w:val="3"/>
            <w:shd w:val="clear" w:color="auto" w:fill="auto"/>
          </w:tcPr>
          <w:p w:rsidR="00563A52" w:rsidRPr="00DC0CC5" w:rsidRDefault="00563A52">
            <w:pPr>
              <w:pStyle w:val="a4"/>
              <w:snapToGrid w:val="0"/>
              <w:ind w:right="-31"/>
              <w:rPr>
                <w:rFonts w:ascii="Arial" w:hAnsi="Arial" w:cs="Arial"/>
                <w:sz w:val="20"/>
                <w:szCs w:val="20"/>
              </w:rPr>
            </w:pPr>
            <w:r w:rsidRPr="00DC0CC5">
              <w:rPr>
                <w:rFonts w:ascii="Arial" w:hAnsi="Arial" w:cs="Arial"/>
                <w:b/>
                <w:bCs/>
                <w:sz w:val="20"/>
                <w:szCs w:val="20"/>
              </w:rPr>
              <w:t>ΕΛΛΗΝΙΚΗ ΔΗΜΟΚΡΑΤΙΑ</w:t>
            </w:r>
            <w:r w:rsidRPr="00DC0CC5">
              <w:rPr>
                <w:rFonts w:ascii="Arial" w:hAnsi="Arial" w:cs="Arial"/>
                <w:sz w:val="20"/>
                <w:szCs w:val="20"/>
              </w:rPr>
              <w:t xml:space="preserve"> </w:t>
            </w:r>
          </w:p>
          <w:p w:rsidR="00563A52" w:rsidRPr="00DC0CC5" w:rsidRDefault="00563A52">
            <w:pPr>
              <w:pStyle w:val="Web"/>
              <w:spacing w:before="0" w:after="0"/>
              <w:ind w:right="-28"/>
              <w:jc w:val="center"/>
              <w:rPr>
                <w:rFonts w:ascii="Arial" w:hAnsi="Arial" w:cs="Arial"/>
                <w:b/>
                <w:bCs/>
                <w:sz w:val="28"/>
                <w:szCs w:val="28"/>
              </w:rPr>
            </w:pPr>
            <w:r w:rsidRPr="00DC0CC5">
              <w:rPr>
                <w:rFonts w:ascii="Arial" w:hAnsi="Arial" w:cs="Arial"/>
                <w:b/>
                <w:bCs/>
                <w:sz w:val="28"/>
                <w:szCs w:val="28"/>
              </w:rPr>
              <w:t xml:space="preserve">ΥΠΟΥΡΓΕΙΟ ΠΑΙΔΕΙΑΣ, ΕΡΕΥΝΑΣ </w:t>
            </w:r>
          </w:p>
          <w:p w:rsidR="00563A52" w:rsidRPr="00DC0CC5" w:rsidRDefault="00563A52">
            <w:pPr>
              <w:pStyle w:val="Web"/>
              <w:spacing w:before="0" w:after="0"/>
              <w:ind w:right="-28"/>
              <w:jc w:val="center"/>
              <w:rPr>
                <w:rFonts w:ascii="Arial" w:hAnsi="Arial" w:cs="Arial"/>
                <w:b/>
                <w:bCs/>
                <w:sz w:val="28"/>
                <w:szCs w:val="28"/>
              </w:rPr>
            </w:pPr>
            <w:r w:rsidRPr="00DC0CC5">
              <w:rPr>
                <w:rFonts w:ascii="Arial" w:hAnsi="Arial" w:cs="Arial"/>
                <w:b/>
                <w:bCs/>
                <w:sz w:val="28"/>
                <w:szCs w:val="28"/>
              </w:rPr>
              <w:t>&amp; ΘΡΗΣΚΕΥΜΑΤΩΝ</w:t>
            </w:r>
          </w:p>
          <w:p w:rsidR="008F17B7" w:rsidRPr="008F17B7" w:rsidRDefault="00563A52">
            <w:pPr>
              <w:pStyle w:val="6"/>
              <w:ind w:left="0" w:right="-31" w:firstLine="0"/>
              <w:jc w:val="center"/>
              <w:rPr>
                <w:rFonts w:ascii="Arial" w:hAnsi="Arial" w:cs="Arial"/>
                <w:b w:val="0"/>
                <w:bCs w:val="0"/>
                <w:spacing w:val="0"/>
                <w:sz w:val="20"/>
                <w:szCs w:val="20"/>
              </w:rPr>
            </w:pPr>
            <w:r w:rsidRPr="00DC0CC5">
              <w:rPr>
                <w:rFonts w:ascii="Arial" w:hAnsi="Arial" w:cs="Arial"/>
                <w:b w:val="0"/>
                <w:bCs w:val="0"/>
                <w:spacing w:val="0"/>
                <w:sz w:val="20"/>
                <w:szCs w:val="20"/>
              </w:rPr>
              <w:t xml:space="preserve">ΠΕΡΙΦ.  Δ/ΝΣΗ  Π/ΘΜΙΑΣ &amp;  Δ/ΘΜΙΑΣ ΕΚΠ/ΣΗΣ </w:t>
            </w:r>
          </w:p>
          <w:p w:rsidR="00563A52" w:rsidRPr="00DC0CC5" w:rsidRDefault="00563A52">
            <w:pPr>
              <w:pStyle w:val="6"/>
              <w:ind w:left="0" w:right="-31" w:firstLine="0"/>
              <w:jc w:val="center"/>
              <w:rPr>
                <w:rFonts w:ascii="Arial" w:hAnsi="Arial" w:cs="Arial"/>
                <w:b w:val="0"/>
                <w:bCs w:val="0"/>
                <w:spacing w:val="0"/>
                <w:sz w:val="20"/>
                <w:szCs w:val="20"/>
              </w:rPr>
            </w:pPr>
            <w:r w:rsidRPr="00DC0CC5">
              <w:rPr>
                <w:rFonts w:ascii="Arial" w:hAnsi="Arial" w:cs="Arial"/>
                <w:b w:val="0"/>
                <w:bCs w:val="0"/>
                <w:spacing w:val="0"/>
                <w:sz w:val="20"/>
                <w:szCs w:val="20"/>
              </w:rPr>
              <w:t xml:space="preserve"> Κ. ΜΑΚΕΔΟΝΙΑΣ</w:t>
            </w:r>
          </w:p>
          <w:p w:rsidR="00563A52" w:rsidRDefault="008F17B7">
            <w:pPr>
              <w:pStyle w:val="6"/>
              <w:rPr>
                <w:rFonts w:ascii="Arial" w:hAnsi="Arial" w:cs="Arial"/>
                <w:b w:val="0"/>
                <w:bCs w:val="0"/>
                <w:spacing w:val="0"/>
                <w:sz w:val="20"/>
                <w:szCs w:val="20"/>
              </w:rPr>
            </w:pPr>
            <w:r>
              <w:rPr>
                <w:rFonts w:ascii="Arial" w:hAnsi="Arial" w:cs="Arial"/>
                <w:b w:val="0"/>
                <w:bCs w:val="0"/>
                <w:spacing w:val="0"/>
                <w:sz w:val="20"/>
                <w:szCs w:val="20"/>
              </w:rPr>
              <w:t xml:space="preserve">               </w:t>
            </w:r>
            <w:r w:rsidR="00563A52" w:rsidRPr="00DC0CC5">
              <w:rPr>
                <w:rFonts w:ascii="Arial" w:hAnsi="Arial" w:cs="Arial"/>
                <w:b w:val="0"/>
                <w:bCs w:val="0"/>
                <w:spacing w:val="0"/>
                <w:sz w:val="20"/>
                <w:szCs w:val="20"/>
              </w:rPr>
              <w:t>ΔΙΕΥΘΥΝΣΗ Π/ΘΜΙΑΣ ΕΚΠ/ΣΗΣ ΑΝΑΤΟΛΙΚΗΣ</w:t>
            </w:r>
            <w:r>
              <w:rPr>
                <w:rFonts w:ascii="Arial" w:hAnsi="Arial" w:cs="Arial"/>
                <w:b w:val="0"/>
                <w:bCs w:val="0"/>
                <w:spacing w:val="0"/>
                <w:sz w:val="20"/>
                <w:szCs w:val="20"/>
              </w:rPr>
              <w:t xml:space="preserve">  </w:t>
            </w:r>
          </w:p>
          <w:p w:rsidR="008F17B7" w:rsidRPr="008F17B7" w:rsidRDefault="008F17B7" w:rsidP="008F17B7">
            <w:pPr>
              <w:rPr>
                <w:rFonts w:ascii="Arial" w:hAnsi="Arial" w:cs="Arial"/>
                <w:sz w:val="20"/>
                <w:szCs w:val="20"/>
              </w:rPr>
            </w:pPr>
            <w:r>
              <w:t xml:space="preserve">                                    </w:t>
            </w:r>
            <w:r w:rsidRPr="008F17B7">
              <w:rPr>
                <w:rFonts w:ascii="Arial" w:hAnsi="Arial" w:cs="Arial"/>
                <w:sz w:val="20"/>
                <w:szCs w:val="20"/>
              </w:rPr>
              <w:t>ΘΕΣΣΑΛΟΝΙΚΗΣ</w:t>
            </w:r>
          </w:p>
          <w:p w:rsidR="00563A52" w:rsidRPr="00DC0CC5" w:rsidRDefault="001E3888" w:rsidP="008F17B7">
            <w:pPr>
              <w:pStyle w:val="a4"/>
              <w:ind w:right="-31"/>
              <w:rPr>
                <w:rFonts w:ascii="Arial" w:hAnsi="Arial" w:cs="Arial"/>
                <w:sz w:val="24"/>
                <w:szCs w:val="24"/>
              </w:rPr>
            </w:pPr>
            <w:r w:rsidRPr="00DC0CC5">
              <w:rPr>
                <w:rFonts w:ascii="Arial" w:hAnsi="Arial" w:cs="Arial"/>
                <w:b/>
                <w:bCs/>
                <w:sz w:val="24"/>
                <w:szCs w:val="24"/>
              </w:rPr>
              <w:t>19</w:t>
            </w:r>
            <w:r w:rsidR="00563A52" w:rsidRPr="00DC0CC5">
              <w:rPr>
                <w:rFonts w:ascii="Arial" w:hAnsi="Arial" w:cs="Arial"/>
                <w:b/>
                <w:bCs/>
                <w:sz w:val="24"/>
                <w:szCs w:val="24"/>
                <w:vertAlign w:val="superscript"/>
              </w:rPr>
              <w:t>ο</w:t>
            </w:r>
            <w:r w:rsidR="00563A52" w:rsidRPr="00DC0CC5">
              <w:rPr>
                <w:rFonts w:ascii="Arial" w:hAnsi="Arial" w:cs="Arial"/>
                <w:sz w:val="24"/>
                <w:szCs w:val="24"/>
              </w:rPr>
              <w:t xml:space="preserve">  </w:t>
            </w:r>
            <w:r w:rsidR="00563A52" w:rsidRPr="008F17B7">
              <w:rPr>
                <w:rFonts w:ascii="Arial" w:hAnsi="Arial" w:cs="Arial"/>
                <w:b/>
                <w:sz w:val="24"/>
                <w:szCs w:val="24"/>
              </w:rPr>
              <w:t>ΔΗΜΟΤΙΚΟ ΣΧΟΛΕΙΟ ΘΕΣΣΑΛΟΝΙΚΗΣ</w:t>
            </w:r>
          </w:p>
        </w:tc>
        <w:tc>
          <w:tcPr>
            <w:tcW w:w="816" w:type="dxa"/>
            <w:shd w:val="clear" w:color="auto" w:fill="auto"/>
          </w:tcPr>
          <w:p w:rsidR="00563A52" w:rsidRPr="00DC0CC5" w:rsidRDefault="00563A52">
            <w:pPr>
              <w:snapToGrid w:val="0"/>
              <w:rPr>
                <w:rFonts w:ascii="Arial" w:hAnsi="Arial" w:cs="Arial"/>
              </w:rPr>
            </w:pPr>
          </w:p>
        </w:tc>
        <w:tc>
          <w:tcPr>
            <w:tcW w:w="3168" w:type="dxa"/>
            <w:shd w:val="clear" w:color="auto" w:fill="auto"/>
          </w:tcPr>
          <w:p w:rsidR="00563A52" w:rsidRPr="00DC0CC5" w:rsidRDefault="00BA262E">
            <w:pPr>
              <w:snapToGrid w:val="0"/>
              <w:rPr>
                <w:rFonts w:ascii="Arial" w:hAnsi="Arial" w:cs="Arial"/>
                <w:sz w:val="20"/>
                <w:szCs w:val="20"/>
              </w:rPr>
            </w:pPr>
            <w:proofErr w:type="spellStart"/>
            <w:r w:rsidRPr="00DC0CC5">
              <w:rPr>
                <w:rFonts w:ascii="Arial" w:hAnsi="Arial" w:cs="Arial"/>
                <w:sz w:val="20"/>
                <w:szCs w:val="20"/>
              </w:rPr>
              <w:t>Θεσ</w:t>
            </w:r>
            <w:proofErr w:type="spellEnd"/>
            <w:r w:rsidRPr="00DC0CC5">
              <w:rPr>
                <w:rFonts w:ascii="Arial" w:hAnsi="Arial" w:cs="Arial"/>
                <w:sz w:val="20"/>
                <w:szCs w:val="20"/>
              </w:rPr>
              <w:t xml:space="preserve">/νίκη, </w:t>
            </w:r>
            <w:r w:rsidR="000655EC">
              <w:rPr>
                <w:rFonts w:ascii="Arial" w:hAnsi="Arial" w:cs="Arial"/>
                <w:sz w:val="20"/>
                <w:szCs w:val="20"/>
                <w:lang w:val="en-US"/>
              </w:rPr>
              <w:t>9</w:t>
            </w:r>
            <w:r w:rsidRPr="00DC0CC5">
              <w:rPr>
                <w:rFonts w:ascii="Arial" w:hAnsi="Arial" w:cs="Arial"/>
                <w:sz w:val="20"/>
                <w:szCs w:val="20"/>
              </w:rPr>
              <w:t>/0</w:t>
            </w:r>
            <w:r w:rsidR="00563A52" w:rsidRPr="00DC0CC5">
              <w:rPr>
                <w:rFonts w:ascii="Arial" w:hAnsi="Arial" w:cs="Arial"/>
                <w:sz w:val="20"/>
                <w:szCs w:val="20"/>
              </w:rPr>
              <w:t>3</w:t>
            </w:r>
            <w:r w:rsidRPr="00DC0CC5">
              <w:rPr>
                <w:rFonts w:ascii="Arial" w:hAnsi="Arial" w:cs="Arial"/>
                <w:sz w:val="20"/>
                <w:szCs w:val="20"/>
              </w:rPr>
              <w:t>/</w:t>
            </w:r>
            <w:r w:rsidR="00563A52" w:rsidRPr="00DC0CC5">
              <w:rPr>
                <w:rFonts w:ascii="Arial" w:hAnsi="Arial" w:cs="Arial"/>
                <w:sz w:val="20"/>
                <w:szCs w:val="20"/>
              </w:rPr>
              <w:t>2017</w:t>
            </w:r>
          </w:p>
          <w:p w:rsidR="00563A52" w:rsidRPr="000655EC" w:rsidRDefault="00563A52" w:rsidP="001E3888">
            <w:pPr>
              <w:rPr>
                <w:rFonts w:ascii="Arial" w:hAnsi="Arial" w:cs="Arial"/>
                <w:sz w:val="20"/>
                <w:szCs w:val="20"/>
                <w:lang w:val="en-US"/>
              </w:rPr>
            </w:pPr>
            <w:proofErr w:type="spellStart"/>
            <w:r w:rsidRPr="00DC0CC5">
              <w:rPr>
                <w:rFonts w:ascii="Arial" w:hAnsi="Arial" w:cs="Arial"/>
                <w:sz w:val="20"/>
                <w:szCs w:val="20"/>
              </w:rPr>
              <w:t>Αριθμ</w:t>
            </w:r>
            <w:proofErr w:type="spellEnd"/>
            <w:r w:rsidRPr="00DC0CC5">
              <w:rPr>
                <w:rFonts w:ascii="Arial" w:hAnsi="Arial" w:cs="Arial"/>
                <w:sz w:val="20"/>
                <w:szCs w:val="20"/>
              </w:rPr>
              <w:t xml:space="preserve">. </w:t>
            </w:r>
            <w:proofErr w:type="spellStart"/>
            <w:r w:rsidRPr="00DC0CC5">
              <w:rPr>
                <w:rFonts w:ascii="Arial" w:hAnsi="Arial" w:cs="Arial"/>
                <w:sz w:val="20"/>
                <w:szCs w:val="20"/>
              </w:rPr>
              <w:t>πρωτ</w:t>
            </w:r>
            <w:proofErr w:type="spellEnd"/>
            <w:r w:rsidRPr="00DC0CC5">
              <w:rPr>
                <w:rFonts w:ascii="Arial" w:hAnsi="Arial" w:cs="Arial"/>
                <w:sz w:val="20"/>
                <w:szCs w:val="20"/>
              </w:rPr>
              <w:t xml:space="preserve">.: </w:t>
            </w:r>
            <w:r w:rsidR="000655EC">
              <w:rPr>
                <w:rFonts w:ascii="Arial" w:hAnsi="Arial" w:cs="Arial"/>
                <w:sz w:val="20"/>
                <w:szCs w:val="20"/>
                <w:lang w:val="en-US"/>
              </w:rPr>
              <w:t>309</w:t>
            </w:r>
          </w:p>
        </w:tc>
      </w:tr>
      <w:tr w:rsidR="00563A52" w:rsidRPr="00DC0CC5" w:rsidTr="008E6C55">
        <w:tc>
          <w:tcPr>
            <w:tcW w:w="6096" w:type="dxa"/>
            <w:gridSpan w:val="3"/>
            <w:shd w:val="clear" w:color="auto" w:fill="auto"/>
          </w:tcPr>
          <w:p w:rsidR="00563A52" w:rsidRPr="00DC0CC5" w:rsidRDefault="00563A52">
            <w:pPr>
              <w:snapToGrid w:val="0"/>
              <w:rPr>
                <w:rFonts w:ascii="Arial" w:hAnsi="Arial" w:cs="Arial"/>
              </w:rPr>
            </w:pPr>
          </w:p>
        </w:tc>
        <w:tc>
          <w:tcPr>
            <w:tcW w:w="816" w:type="dxa"/>
            <w:shd w:val="clear" w:color="auto" w:fill="auto"/>
          </w:tcPr>
          <w:p w:rsidR="00563A52" w:rsidRPr="00DC0CC5" w:rsidRDefault="00563A52">
            <w:pPr>
              <w:snapToGrid w:val="0"/>
              <w:rPr>
                <w:rFonts w:ascii="Arial" w:hAnsi="Arial" w:cs="Arial"/>
              </w:rPr>
            </w:pPr>
          </w:p>
        </w:tc>
        <w:tc>
          <w:tcPr>
            <w:tcW w:w="3168" w:type="dxa"/>
            <w:shd w:val="clear" w:color="auto" w:fill="auto"/>
          </w:tcPr>
          <w:p w:rsidR="00563A52" w:rsidRPr="00DC0CC5" w:rsidRDefault="00563A52">
            <w:pPr>
              <w:snapToGrid w:val="0"/>
              <w:rPr>
                <w:rFonts w:ascii="Arial" w:hAnsi="Arial" w:cs="Arial"/>
              </w:rPr>
            </w:pPr>
          </w:p>
        </w:tc>
      </w:tr>
      <w:tr w:rsidR="00563A52" w:rsidRPr="00DC0CC5" w:rsidTr="008E6C55">
        <w:trPr>
          <w:cantSplit/>
          <w:trHeight w:val="1280"/>
        </w:trPr>
        <w:tc>
          <w:tcPr>
            <w:tcW w:w="1620" w:type="dxa"/>
            <w:shd w:val="clear" w:color="auto" w:fill="auto"/>
          </w:tcPr>
          <w:p w:rsidR="00563A52" w:rsidRPr="00DC0CC5" w:rsidRDefault="00563A52">
            <w:pPr>
              <w:pStyle w:val="5"/>
              <w:snapToGrid w:val="0"/>
              <w:ind w:left="0"/>
              <w:rPr>
                <w:rFonts w:ascii="Arial" w:hAnsi="Arial" w:cs="Arial"/>
                <w:sz w:val="20"/>
                <w:szCs w:val="20"/>
              </w:rPr>
            </w:pPr>
            <w:proofErr w:type="spellStart"/>
            <w:r w:rsidRPr="00DC0CC5">
              <w:rPr>
                <w:rFonts w:ascii="Arial" w:hAnsi="Arial" w:cs="Arial"/>
                <w:sz w:val="20"/>
                <w:szCs w:val="20"/>
              </w:rPr>
              <w:t>Ταχ</w:t>
            </w:r>
            <w:proofErr w:type="spellEnd"/>
            <w:r w:rsidRPr="00DC0CC5">
              <w:rPr>
                <w:rFonts w:ascii="Arial" w:hAnsi="Arial" w:cs="Arial"/>
                <w:sz w:val="20"/>
                <w:szCs w:val="20"/>
              </w:rPr>
              <w:t xml:space="preserve">. Δ/νση </w:t>
            </w:r>
          </w:p>
          <w:p w:rsidR="00563A52" w:rsidRPr="00DC0CC5" w:rsidRDefault="00563A52">
            <w:pPr>
              <w:pStyle w:val="5"/>
              <w:ind w:left="0"/>
              <w:rPr>
                <w:rFonts w:ascii="Arial" w:hAnsi="Arial" w:cs="Arial"/>
                <w:sz w:val="20"/>
                <w:szCs w:val="20"/>
              </w:rPr>
            </w:pPr>
            <w:proofErr w:type="spellStart"/>
            <w:r w:rsidRPr="00DC0CC5">
              <w:rPr>
                <w:rFonts w:ascii="Arial" w:hAnsi="Arial" w:cs="Arial"/>
                <w:sz w:val="20"/>
                <w:szCs w:val="20"/>
              </w:rPr>
              <w:t>Ταχ</w:t>
            </w:r>
            <w:proofErr w:type="spellEnd"/>
            <w:r w:rsidRPr="00DC0CC5">
              <w:rPr>
                <w:rFonts w:ascii="Arial" w:hAnsi="Arial" w:cs="Arial"/>
                <w:sz w:val="20"/>
                <w:szCs w:val="20"/>
              </w:rPr>
              <w:t>. Κώδικας</w:t>
            </w:r>
          </w:p>
          <w:p w:rsidR="00563A52" w:rsidRPr="00DC0CC5" w:rsidRDefault="00563A52">
            <w:pPr>
              <w:rPr>
                <w:rFonts w:ascii="Arial" w:hAnsi="Arial" w:cs="Arial"/>
                <w:sz w:val="20"/>
                <w:szCs w:val="20"/>
              </w:rPr>
            </w:pPr>
            <w:r w:rsidRPr="00DC0CC5">
              <w:rPr>
                <w:rFonts w:ascii="Arial" w:hAnsi="Arial" w:cs="Arial"/>
                <w:sz w:val="20"/>
                <w:szCs w:val="20"/>
              </w:rPr>
              <w:t>Πληροφορίες</w:t>
            </w:r>
          </w:p>
          <w:p w:rsidR="00563A52" w:rsidRPr="00DC0CC5" w:rsidRDefault="00563A52">
            <w:pPr>
              <w:rPr>
                <w:rFonts w:ascii="Arial" w:hAnsi="Arial" w:cs="Arial"/>
                <w:sz w:val="20"/>
                <w:szCs w:val="20"/>
              </w:rPr>
            </w:pPr>
            <w:r w:rsidRPr="00DC0CC5">
              <w:rPr>
                <w:rFonts w:ascii="Arial" w:hAnsi="Arial" w:cs="Arial"/>
                <w:sz w:val="20"/>
                <w:szCs w:val="20"/>
              </w:rPr>
              <w:t>Τηλέφωνο</w:t>
            </w:r>
          </w:p>
          <w:p w:rsidR="00563A52" w:rsidRPr="00DC0CC5" w:rsidRDefault="00563A52">
            <w:pPr>
              <w:rPr>
                <w:rFonts w:ascii="Arial" w:hAnsi="Arial" w:cs="Arial"/>
                <w:sz w:val="20"/>
                <w:szCs w:val="20"/>
                <w:lang w:val="en-US"/>
              </w:rPr>
            </w:pPr>
            <w:r w:rsidRPr="00DC0CC5">
              <w:rPr>
                <w:rFonts w:ascii="Arial" w:hAnsi="Arial" w:cs="Arial"/>
                <w:sz w:val="20"/>
                <w:szCs w:val="20"/>
                <w:lang w:val="en-US"/>
              </w:rPr>
              <w:t>Fax</w:t>
            </w:r>
          </w:p>
          <w:p w:rsidR="00563A52" w:rsidRPr="00DC0CC5" w:rsidRDefault="00563A52">
            <w:pPr>
              <w:rPr>
                <w:rFonts w:ascii="Arial" w:hAnsi="Arial" w:cs="Arial"/>
                <w:sz w:val="20"/>
                <w:szCs w:val="20"/>
              </w:rPr>
            </w:pPr>
            <w:proofErr w:type="spellStart"/>
            <w:r w:rsidRPr="00DC0CC5">
              <w:rPr>
                <w:rFonts w:ascii="Arial" w:hAnsi="Arial" w:cs="Arial"/>
                <w:sz w:val="20"/>
                <w:szCs w:val="20"/>
              </w:rPr>
              <w:t>Ηλ</w:t>
            </w:r>
            <w:proofErr w:type="spellEnd"/>
            <w:r w:rsidRPr="00DC0CC5">
              <w:rPr>
                <w:rFonts w:ascii="Arial" w:hAnsi="Arial" w:cs="Arial"/>
                <w:sz w:val="20"/>
                <w:szCs w:val="20"/>
              </w:rPr>
              <w:t xml:space="preserve">. </w:t>
            </w:r>
            <w:proofErr w:type="spellStart"/>
            <w:r w:rsidRPr="00DC0CC5">
              <w:rPr>
                <w:rFonts w:ascii="Arial" w:hAnsi="Arial" w:cs="Arial"/>
                <w:sz w:val="20"/>
                <w:szCs w:val="20"/>
              </w:rPr>
              <w:t>Ταχ</w:t>
            </w:r>
            <w:proofErr w:type="spellEnd"/>
            <w:r w:rsidRPr="00DC0CC5">
              <w:rPr>
                <w:rFonts w:ascii="Arial" w:hAnsi="Arial" w:cs="Arial"/>
                <w:sz w:val="20"/>
                <w:szCs w:val="20"/>
              </w:rPr>
              <w:t>/</w:t>
            </w:r>
            <w:proofErr w:type="spellStart"/>
            <w:r w:rsidRPr="00DC0CC5">
              <w:rPr>
                <w:rFonts w:ascii="Arial" w:hAnsi="Arial" w:cs="Arial"/>
                <w:sz w:val="20"/>
                <w:szCs w:val="20"/>
              </w:rPr>
              <w:t>μείο</w:t>
            </w:r>
            <w:proofErr w:type="spellEnd"/>
          </w:p>
        </w:tc>
        <w:tc>
          <w:tcPr>
            <w:tcW w:w="239" w:type="dxa"/>
            <w:shd w:val="clear" w:color="auto" w:fill="auto"/>
          </w:tcPr>
          <w:p w:rsidR="00563A52" w:rsidRPr="00DC0CC5" w:rsidRDefault="00563A52">
            <w:pPr>
              <w:snapToGrid w:val="0"/>
              <w:rPr>
                <w:rFonts w:ascii="Arial" w:hAnsi="Arial" w:cs="Arial"/>
                <w:sz w:val="20"/>
                <w:szCs w:val="20"/>
              </w:rPr>
            </w:pPr>
            <w:r w:rsidRPr="00DC0CC5">
              <w:rPr>
                <w:rFonts w:ascii="Arial" w:hAnsi="Arial" w:cs="Arial"/>
                <w:sz w:val="20"/>
                <w:szCs w:val="20"/>
              </w:rPr>
              <w:t>:</w:t>
            </w:r>
          </w:p>
          <w:p w:rsidR="00563A52" w:rsidRPr="00DC0CC5" w:rsidRDefault="00563A52">
            <w:pPr>
              <w:rPr>
                <w:rFonts w:ascii="Arial" w:hAnsi="Arial" w:cs="Arial"/>
                <w:sz w:val="20"/>
                <w:szCs w:val="20"/>
              </w:rPr>
            </w:pPr>
            <w:r w:rsidRPr="00DC0CC5">
              <w:rPr>
                <w:rFonts w:ascii="Arial" w:hAnsi="Arial" w:cs="Arial"/>
                <w:sz w:val="20"/>
                <w:szCs w:val="20"/>
              </w:rPr>
              <w:t>:</w:t>
            </w:r>
          </w:p>
          <w:p w:rsidR="00563A52" w:rsidRPr="00DC0CC5" w:rsidRDefault="00563A52">
            <w:pPr>
              <w:rPr>
                <w:rFonts w:ascii="Arial" w:hAnsi="Arial" w:cs="Arial"/>
                <w:sz w:val="20"/>
                <w:szCs w:val="20"/>
              </w:rPr>
            </w:pPr>
            <w:r w:rsidRPr="00DC0CC5">
              <w:rPr>
                <w:rFonts w:ascii="Arial" w:hAnsi="Arial" w:cs="Arial"/>
                <w:sz w:val="20"/>
                <w:szCs w:val="20"/>
              </w:rPr>
              <w:t>:</w:t>
            </w:r>
          </w:p>
          <w:p w:rsidR="00563A52" w:rsidRPr="00DC0CC5" w:rsidRDefault="00563A52">
            <w:pPr>
              <w:rPr>
                <w:rFonts w:ascii="Arial" w:hAnsi="Arial" w:cs="Arial"/>
                <w:sz w:val="20"/>
                <w:szCs w:val="20"/>
              </w:rPr>
            </w:pPr>
            <w:r w:rsidRPr="00DC0CC5">
              <w:rPr>
                <w:rFonts w:ascii="Arial" w:hAnsi="Arial" w:cs="Arial"/>
                <w:sz w:val="20"/>
                <w:szCs w:val="20"/>
              </w:rPr>
              <w:t>:</w:t>
            </w:r>
          </w:p>
          <w:p w:rsidR="00563A52" w:rsidRPr="00DC0CC5" w:rsidRDefault="00563A52">
            <w:pPr>
              <w:rPr>
                <w:rFonts w:ascii="Arial" w:hAnsi="Arial" w:cs="Arial"/>
                <w:sz w:val="20"/>
                <w:szCs w:val="20"/>
              </w:rPr>
            </w:pPr>
            <w:r w:rsidRPr="00DC0CC5">
              <w:rPr>
                <w:rFonts w:ascii="Arial" w:hAnsi="Arial" w:cs="Arial"/>
                <w:sz w:val="20"/>
                <w:szCs w:val="20"/>
              </w:rPr>
              <w:t>:</w:t>
            </w:r>
          </w:p>
          <w:p w:rsidR="00563A52" w:rsidRPr="00DC0CC5" w:rsidRDefault="00563A52">
            <w:pPr>
              <w:rPr>
                <w:rFonts w:ascii="Arial" w:hAnsi="Arial" w:cs="Arial"/>
                <w:sz w:val="20"/>
                <w:szCs w:val="20"/>
              </w:rPr>
            </w:pPr>
            <w:r w:rsidRPr="00DC0CC5">
              <w:rPr>
                <w:rFonts w:ascii="Arial" w:hAnsi="Arial" w:cs="Arial"/>
                <w:sz w:val="20"/>
                <w:szCs w:val="20"/>
              </w:rPr>
              <w:t>:</w:t>
            </w:r>
          </w:p>
        </w:tc>
        <w:tc>
          <w:tcPr>
            <w:tcW w:w="4237" w:type="dxa"/>
            <w:shd w:val="clear" w:color="auto" w:fill="auto"/>
          </w:tcPr>
          <w:p w:rsidR="00563A52" w:rsidRPr="00DC0CC5" w:rsidRDefault="001E3888">
            <w:pPr>
              <w:snapToGrid w:val="0"/>
              <w:rPr>
                <w:rFonts w:ascii="Arial" w:hAnsi="Arial" w:cs="Arial"/>
                <w:sz w:val="20"/>
                <w:szCs w:val="20"/>
              </w:rPr>
            </w:pPr>
            <w:r w:rsidRPr="00DC0CC5">
              <w:rPr>
                <w:rFonts w:ascii="Arial" w:hAnsi="Arial" w:cs="Arial"/>
                <w:sz w:val="20"/>
                <w:szCs w:val="20"/>
              </w:rPr>
              <w:t>Πόντου 40</w:t>
            </w:r>
          </w:p>
          <w:p w:rsidR="00563A52" w:rsidRPr="00DC0CC5" w:rsidRDefault="00563A52">
            <w:pPr>
              <w:rPr>
                <w:rFonts w:ascii="Arial" w:hAnsi="Arial" w:cs="Arial"/>
                <w:sz w:val="20"/>
                <w:szCs w:val="20"/>
              </w:rPr>
            </w:pPr>
            <w:r w:rsidRPr="00DC0CC5">
              <w:rPr>
                <w:rFonts w:ascii="Arial" w:hAnsi="Arial" w:cs="Arial"/>
                <w:sz w:val="20"/>
                <w:szCs w:val="20"/>
              </w:rPr>
              <w:t>54</w:t>
            </w:r>
            <w:r w:rsidR="001E3888" w:rsidRPr="00DC0CC5">
              <w:rPr>
                <w:rFonts w:ascii="Arial" w:hAnsi="Arial" w:cs="Arial"/>
                <w:sz w:val="20"/>
                <w:szCs w:val="20"/>
              </w:rPr>
              <w:t>454</w:t>
            </w:r>
          </w:p>
          <w:p w:rsidR="00563A52" w:rsidRPr="00DC0CC5" w:rsidRDefault="001E3888">
            <w:pPr>
              <w:rPr>
                <w:rFonts w:ascii="Arial" w:hAnsi="Arial" w:cs="Arial"/>
                <w:sz w:val="20"/>
                <w:szCs w:val="20"/>
              </w:rPr>
            </w:pPr>
            <w:proofErr w:type="spellStart"/>
            <w:r w:rsidRPr="00DC0CC5">
              <w:rPr>
                <w:rFonts w:ascii="Arial" w:hAnsi="Arial" w:cs="Arial"/>
                <w:sz w:val="20"/>
                <w:szCs w:val="20"/>
              </w:rPr>
              <w:t>Κουμπλής</w:t>
            </w:r>
            <w:proofErr w:type="spellEnd"/>
            <w:r w:rsidRPr="00DC0CC5">
              <w:rPr>
                <w:rFonts w:ascii="Arial" w:hAnsi="Arial" w:cs="Arial"/>
                <w:sz w:val="20"/>
                <w:szCs w:val="20"/>
              </w:rPr>
              <w:t xml:space="preserve"> Αλέξανδρος</w:t>
            </w:r>
          </w:p>
          <w:p w:rsidR="00563A52" w:rsidRPr="00DC0CC5" w:rsidRDefault="00563A52">
            <w:pPr>
              <w:rPr>
                <w:rFonts w:ascii="Arial" w:hAnsi="Arial" w:cs="Arial"/>
                <w:sz w:val="20"/>
                <w:szCs w:val="20"/>
              </w:rPr>
            </w:pPr>
            <w:r w:rsidRPr="00DC0CC5">
              <w:rPr>
                <w:rFonts w:ascii="Arial" w:hAnsi="Arial" w:cs="Arial"/>
                <w:sz w:val="20"/>
                <w:szCs w:val="20"/>
              </w:rPr>
              <w:t xml:space="preserve">2310 </w:t>
            </w:r>
            <w:r w:rsidR="001E3888" w:rsidRPr="00DC0CC5">
              <w:rPr>
                <w:rFonts w:ascii="Arial" w:hAnsi="Arial" w:cs="Arial"/>
                <w:sz w:val="20"/>
                <w:szCs w:val="20"/>
              </w:rPr>
              <w:t>914680</w:t>
            </w:r>
          </w:p>
          <w:p w:rsidR="00563A52" w:rsidRPr="00DC0CC5" w:rsidRDefault="00563A52">
            <w:pPr>
              <w:rPr>
                <w:rFonts w:ascii="Arial" w:hAnsi="Arial" w:cs="Arial"/>
                <w:sz w:val="20"/>
                <w:szCs w:val="20"/>
              </w:rPr>
            </w:pPr>
            <w:r w:rsidRPr="00DC0CC5">
              <w:rPr>
                <w:rFonts w:ascii="Arial" w:hAnsi="Arial" w:cs="Arial"/>
                <w:sz w:val="20"/>
                <w:szCs w:val="20"/>
              </w:rPr>
              <w:t xml:space="preserve">2310 </w:t>
            </w:r>
            <w:r w:rsidR="001E3888" w:rsidRPr="00DC0CC5">
              <w:rPr>
                <w:rFonts w:ascii="Arial" w:hAnsi="Arial" w:cs="Arial"/>
                <w:sz w:val="20"/>
                <w:szCs w:val="20"/>
              </w:rPr>
              <w:t>915450</w:t>
            </w:r>
          </w:p>
          <w:p w:rsidR="00563A52" w:rsidRPr="00DC0CC5" w:rsidRDefault="00563A52" w:rsidP="001E3888">
            <w:pPr>
              <w:rPr>
                <w:rFonts w:ascii="Arial" w:hAnsi="Arial" w:cs="Arial"/>
                <w:sz w:val="22"/>
                <w:szCs w:val="22"/>
              </w:rPr>
            </w:pPr>
            <w:r w:rsidRPr="00DC0CC5">
              <w:rPr>
                <w:rFonts w:ascii="Arial" w:hAnsi="Arial" w:cs="Arial"/>
                <w:sz w:val="22"/>
                <w:szCs w:val="22"/>
                <w:lang w:val="en-US"/>
              </w:rPr>
              <w:t>mail</w:t>
            </w:r>
            <w:r w:rsidRPr="00DC0CC5">
              <w:rPr>
                <w:rFonts w:ascii="Arial" w:hAnsi="Arial" w:cs="Arial"/>
                <w:sz w:val="22"/>
                <w:szCs w:val="22"/>
              </w:rPr>
              <w:t>@</w:t>
            </w:r>
            <w:r w:rsidR="001E3888" w:rsidRPr="00DC0CC5">
              <w:rPr>
                <w:rFonts w:ascii="Arial" w:hAnsi="Arial" w:cs="Arial"/>
                <w:sz w:val="22"/>
                <w:szCs w:val="22"/>
              </w:rPr>
              <w:t>19</w:t>
            </w:r>
            <w:r w:rsidRPr="00DC0CC5">
              <w:rPr>
                <w:rFonts w:ascii="Arial" w:hAnsi="Arial" w:cs="Arial"/>
                <w:sz w:val="22"/>
                <w:szCs w:val="22"/>
                <w:lang w:val="en-US"/>
              </w:rPr>
              <w:t>dim</w:t>
            </w:r>
            <w:r w:rsidRPr="00DC0CC5">
              <w:rPr>
                <w:rFonts w:ascii="Arial" w:hAnsi="Arial" w:cs="Arial"/>
                <w:sz w:val="22"/>
                <w:szCs w:val="22"/>
              </w:rPr>
              <w:t>-</w:t>
            </w:r>
            <w:proofErr w:type="spellStart"/>
            <w:r w:rsidRPr="00DC0CC5">
              <w:rPr>
                <w:rFonts w:ascii="Arial" w:hAnsi="Arial" w:cs="Arial"/>
                <w:sz w:val="22"/>
                <w:szCs w:val="22"/>
                <w:lang w:val="en-US"/>
              </w:rPr>
              <w:t>thess</w:t>
            </w:r>
            <w:proofErr w:type="spellEnd"/>
            <w:r w:rsidRPr="00DC0CC5">
              <w:rPr>
                <w:rFonts w:ascii="Arial" w:hAnsi="Arial" w:cs="Arial"/>
                <w:sz w:val="22"/>
                <w:szCs w:val="22"/>
              </w:rPr>
              <w:t>.</w:t>
            </w:r>
            <w:proofErr w:type="spellStart"/>
            <w:r w:rsidRPr="00DC0CC5">
              <w:rPr>
                <w:rFonts w:ascii="Arial" w:hAnsi="Arial" w:cs="Arial"/>
                <w:sz w:val="22"/>
                <w:szCs w:val="22"/>
                <w:lang w:val="en-US"/>
              </w:rPr>
              <w:t>thess</w:t>
            </w:r>
            <w:proofErr w:type="spellEnd"/>
            <w:r w:rsidRPr="00DC0CC5">
              <w:rPr>
                <w:rFonts w:ascii="Arial" w:hAnsi="Arial" w:cs="Arial"/>
                <w:sz w:val="22"/>
                <w:szCs w:val="22"/>
              </w:rPr>
              <w:t>.</w:t>
            </w:r>
            <w:proofErr w:type="spellStart"/>
            <w:r w:rsidRPr="00DC0CC5">
              <w:rPr>
                <w:rFonts w:ascii="Arial" w:hAnsi="Arial" w:cs="Arial"/>
                <w:sz w:val="22"/>
                <w:szCs w:val="22"/>
                <w:lang w:val="en-US"/>
              </w:rPr>
              <w:t>sch</w:t>
            </w:r>
            <w:proofErr w:type="spellEnd"/>
            <w:r w:rsidRPr="00DC0CC5">
              <w:rPr>
                <w:rFonts w:ascii="Arial" w:hAnsi="Arial" w:cs="Arial"/>
                <w:sz w:val="22"/>
                <w:szCs w:val="22"/>
              </w:rPr>
              <w:t>.</w:t>
            </w:r>
            <w:proofErr w:type="spellStart"/>
            <w:r w:rsidRPr="00DC0CC5">
              <w:rPr>
                <w:rFonts w:ascii="Arial" w:hAnsi="Arial" w:cs="Arial"/>
                <w:sz w:val="22"/>
                <w:szCs w:val="22"/>
                <w:lang w:val="en-US"/>
              </w:rPr>
              <w:t>gr</w:t>
            </w:r>
            <w:proofErr w:type="spellEnd"/>
          </w:p>
        </w:tc>
        <w:tc>
          <w:tcPr>
            <w:tcW w:w="816" w:type="dxa"/>
            <w:shd w:val="clear" w:color="auto" w:fill="auto"/>
          </w:tcPr>
          <w:p w:rsidR="00563A52" w:rsidRPr="008E6C55" w:rsidRDefault="008E6C55">
            <w:pPr>
              <w:snapToGrid w:val="0"/>
              <w:rPr>
                <w:rFonts w:ascii="Arial" w:hAnsi="Arial" w:cs="Arial"/>
                <w:b/>
                <w:bCs/>
                <w:sz w:val="20"/>
                <w:szCs w:val="20"/>
                <w:u w:val="single"/>
                <w:lang w:val="en-US"/>
              </w:rPr>
            </w:pPr>
            <w:r>
              <w:rPr>
                <w:rFonts w:ascii="Arial" w:hAnsi="Arial" w:cs="Arial"/>
                <w:b/>
                <w:bCs/>
                <w:sz w:val="20"/>
                <w:szCs w:val="20"/>
                <w:u w:val="single"/>
              </w:rPr>
              <w:t>ΠΡΟΣ</w:t>
            </w:r>
          </w:p>
          <w:p w:rsidR="00563A52" w:rsidRPr="00DC0CC5" w:rsidRDefault="00563A52">
            <w:pPr>
              <w:rPr>
                <w:rFonts w:ascii="Arial" w:hAnsi="Arial" w:cs="Arial"/>
                <w:b/>
                <w:bCs/>
                <w:sz w:val="20"/>
                <w:szCs w:val="20"/>
                <w:u w:val="single"/>
              </w:rPr>
            </w:pPr>
          </w:p>
          <w:p w:rsidR="00563A52" w:rsidRPr="00DC0CC5" w:rsidRDefault="00563A52">
            <w:pPr>
              <w:rPr>
                <w:rFonts w:ascii="Arial" w:hAnsi="Arial" w:cs="Arial"/>
                <w:b/>
                <w:bCs/>
                <w:sz w:val="20"/>
                <w:szCs w:val="20"/>
                <w:u w:val="single"/>
              </w:rPr>
            </w:pPr>
          </w:p>
          <w:p w:rsidR="00563A52" w:rsidRPr="00DC0CC5" w:rsidRDefault="00563A52">
            <w:pPr>
              <w:rPr>
                <w:rFonts w:ascii="Arial" w:hAnsi="Arial" w:cs="Arial"/>
                <w:u w:val="single"/>
              </w:rPr>
            </w:pPr>
          </w:p>
          <w:p w:rsidR="00563A52" w:rsidRPr="008E6C55" w:rsidRDefault="00563A52">
            <w:pPr>
              <w:rPr>
                <w:rFonts w:ascii="Arial" w:hAnsi="Arial" w:cs="Arial"/>
                <w:b/>
                <w:bCs/>
                <w:sz w:val="20"/>
                <w:szCs w:val="20"/>
                <w:u w:val="single"/>
                <w:lang w:val="en-US"/>
              </w:rPr>
            </w:pPr>
            <w:r w:rsidRPr="00DC0CC5">
              <w:rPr>
                <w:rFonts w:ascii="Arial" w:hAnsi="Arial" w:cs="Arial"/>
                <w:b/>
                <w:bCs/>
                <w:sz w:val="20"/>
                <w:szCs w:val="20"/>
                <w:u w:val="single"/>
              </w:rPr>
              <w:t>ΚΟΙΝ.</w:t>
            </w:r>
          </w:p>
        </w:tc>
        <w:tc>
          <w:tcPr>
            <w:tcW w:w="3168" w:type="dxa"/>
            <w:shd w:val="clear" w:color="auto" w:fill="auto"/>
          </w:tcPr>
          <w:p w:rsidR="008E6C55" w:rsidRPr="00DC0CC5" w:rsidRDefault="008E6C55" w:rsidP="008E6C55">
            <w:pPr>
              <w:ind w:right="44"/>
              <w:rPr>
                <w:rFonts w:ascii="Arial" w:hAnsi="Arial" w:cs="Arial"/>
                <w:sz w:val="20"/>
                <w:szCs w:val="20"/>
              </w:rPr>
            </w:pPr>
            <w:r w:rsidRPr="00DC0CC5">
              <w:rPr>
                <w:rFonts w:ascii="Arial" w:hAnsi="Arial" w:cs="Arial"/>
                <w:sz w:val="20"/>
                <w:szCs w:val="20"/>
              </w:rPr>
              <w:t>. Δ/νση Π.Ε.</w:t>
            </w:r>
          </w:p>
          <w:p w:rsidR="008E6C55" w:rsidRPr="00DC0CC5" w:rsidRDefault="008E6C55" w:rsidP="008E6C55">
            <w:pPr>
              <w:ind w:left="-108" w:right="44"/>
              <w:rPr>
                <w:rFonts w:ascii="Arial" w:hAnsi="Arial" w:cs="Arial"/>
                <w:sz w:val="20"/>
                <w:szCs w:val="20"/>
              </w:rPr>
            </w:pPr>
            <w:r w:rsidRPr="00DC0CC5">
              <w:rPr>
                <w:rFonts w:ascii="Arial" w:hAnsi="Arial" w:cs="Arial"/>
                <w:sz w:val="20"/>
                <w:szCs w:val="20"/>
              </w:rPr>
              <w:t xml:space="preserve">Ανατολικής </w:t>
            </w:r>
            <w:proofErr w:type="spellStart"/>
            <w:r w:rsidRPr="00DC0CC5">
              <w:rPr>
                <w:rFonts w:ascii="Arial" w:hAnsi="Arial" w:cs="Arial"/>
                <w:sz w:val="20"/>
                <w:szCs w:val="20"/>
              </w:rPr>
              <w:t>Θεσ</w:t>
            </w:r>
            <w:proofErr w:type="spellEnd"/>
            <w:r w:rsidRPr="00DC0CC5">
              <w:rPr>
                <w:rFonts w:ascii="Arial" w:hAnsi="Arial" w:cs="Arial"/>
                <w:sz w:val="20"/>
                <w:szCs w:val="20"/>
              </w:rPr>
              <w:t>/νίκης</w:t>
            </w:r>
          </w:p>
          <w:p w:rsidR="008E6C55" w:rsidRPr="008E6C55" w:rsidRDefault="008E6C55">
            <w:pPr>
              <w:snapToGrid w:val="0"/>
              <w:ind w:left="-108" w:right="44"/>
              <w:jc w:val="center"/>
              <w:rPr>
                <w:rFonts w:ascii="Arial" w:hAnsi="Arial" w:cs="Arial"/>
                <w:w w:val="104"/>
                <w:sz w:val="20"/>
                <w:szCs w:val="20"/>
              </w:rPr>
            </w:pPr>
          </w:p>
          <w:p w:rsidR="008E6C55" w:rsidRPr="008E6C55" w:rsidRDefault="008E6C55">
            <w:pPr>
              <w:snapToGrid w:val="0"/>
              <w:ind w:left="-108" w:right="44"/>
              <w:jc w:val="center"/>
              <w:rPr>
                <w:rFonts w:ascii="Arial" w:hAnsi="Arial" w:cs="Arial"/>
                <w:w w:val="104"/>
                <w:sz w:val="20"/>
                <w:szCs w:val="20"/>
              </w:rPr>
            </w:pPr>
          </w:p>
          <w:p w:rsidR="008E6C55" w:rsidRPr="008E6C55" w:rsidRDefault="008E6C55">
            <w:pPr>
              <w:snapToGrid w:val="0"/>
              <w:ind w:left="-108" w:right="44"/>
              <w:jc w:val="center"/>
              <w:rPr>
                <w:rFonts w:ascii="Arial" w:hAnsi="Arial" w:cs="Arial"/>
                <w:w w:val="104"/>
                <w:sz w:val="20"/>
                <w:szCs w:val="20"/>
              </w:rPr>
            </w:pPr>
          </w:p>
          <w:p w:rsidR="00563A52" w:rsidRPr="008E6C55" w:rsidRDefault="008E6C55">
            <w:pPr>
              <w:snapToGrid w:val="0"/>
              <w:ind w:left="-108" w:right="44"/>
              <w:jc w:val="center"/>
              <w:rPr>
                <w:rFonts w:ascii="Arial" w:hAnsi="Arial" w:cs="Arial"/>
                <w:w w:val="104"/>
                <w:sz w:val="20"/>
                <w:szCs w:val="20"/>
              </w:rPr>
            </w:pPr>
            <w:r>
              <w:rPr>
                <w:rFonts w:ascii="Arial" w:hAnsi="Arial" w:cs="Arial"/>
                <w:w w:val="104"/>
                <w:sz w:val="20"/>
                <w:szCs w:val="20"/>
              </w:rPr>
              <w:t>Ταξιδιωτικά Γραφεία</w:t>
            </w:r>
          </w:p>
          <w:p w:rsidR="00563A52" w:rsidRPr="00DC0CC5" w:rsidRDefault="00563A52">
            <w:pPr>
              <w:ind w:right="44"/>
              <w:rPr>
                <w:rFonts w:ascii="Arial" w:hAnsi="Arial" w:cs="Arial"/>
                <w:sz w:val="20"/>
                <w:szCs w:val="20"/>
              </w:rPr>
            </w:pPr>
          </w:p>
          <w:p w:rsidR="00563A52" w:rsidRPr="008E6C55" w:rsidRDefault="00563A52" w:rsidP="008E6C55">
            <w:pPr>
              <w:ind w:right="44"/>
              <w:rPr>
                <w:rFonts w:ascii="Arial" w:hAnsi="Arial" w:cs="Arial"/>
                <w:sz w:val="20"/>
                <w:szCs w:val="20"/>
                <w:lang w:val="en-US"/>
              </w:rPr>
            </w:pPr>
          </w:p>
          <w:p w:rsidR="00563A52" w:rsidRPr="00DC0CC5" w:rsidRDefault="00563A52">
            <w:pPr>
              <w:rPr>
                <w:rFonts w:ascii="Arial" w:hAnsi="Arial" w:cs="Arial"/>
                <w:sz w:val="20"/>
                <w:szCs w:val="20"/>
              </w:rPr>
            </w:pPr>
          </w:p>
          <w:p w:rsidR="00563A52" w:rsidRPr="00DC0CC5" w:rsidRDefault="00563A52" w:rsidP="008E6C55">
            <w:pPr>
              <w:ind w:hanging="112"/>
              <w:rPr>
                <w:rFonts w:ascii="Arial" w:hAnsi="Arial" w:cs="Arial"/>
              </w:rPr>
            </w:pPr>
          </w:p>
        </w:tc>
      </w:tr>
    </w:tbl>
    <w:p w:rsidR="00563A52" w:rsidRPr="00DC0CC5" w:rsidRDefault="00563A52">
      <w:pPr>
        <w:rPr>
          <w:rFonts w:ascii="Arial" w:hAnsi="Arial" w:cs="Arial"/>
        </w:rPr>
      </w:pPr>
    </w:p>
    <w:p w:rsidR="00563A52" w:rsidRPr="00DC0CC5" w:rsidRDefault="00563A52">
      <w:pPr>
        <w:spacing w:line="360" w:lineRule="auto"/>
        <w:ind w:firstLine="539"/>
        <w:jc w:val="center"/>
        <w:rPr>
          <w:rFonts w:ascii="Arial" w:hAnsi="Arial" w:cs="Arial"/>
          <w:b/>
          <w:bCs/>
          <w:sz w:val="26"/>
          <w:szCs w:val="26"/>
        </w:rPr>
      </w:pPr>
      <w:r w:rsidRPr="00DC0CC5">
        <w:rPr>
          <w:rFonts w:ascii="Arial" w:hAnsi="Arial" w:cs="Arial"/>
          <w:b/>
          <w:bCs/>
          <w:sz w:val="26"/>
          <w:szCs w:val="26"/>
        </w:rPr>
        <w:t>Θέμα: «Πρόσκληση εκδήλωσης ενδιαφέροντος ταξιδιωτικών γραφείων για την επίσκεψη μαθητών/τριών της ΣΤ΄ τάξης και συνοδών τους στη Βουλή των Ελλήνων».</w:t>
      </w:r>
    </w:p>
    <w:p w:rsidR="00563A52" w:rsidRPr="00DC0CC5" w:rsidRDefault="001E3888">
      <w:pPr>
        <w:spacing w:line="360" w:lineRule="auto"/>
        <w:ind w:firstLine="539"/>
        <w:jc w:val="both"/>
        <w:rPr>
          <w:rFonts w:ascii="Arial" w:hAnsi="Arial" w:cs="Arial"/>
        </w:rPr>
      </w:pPr>
      <w:r w:rsidRPr="00DC0CC5">
        <w:rPr>
          <w:rFonts w:ascii="Arial" w:hAnsi="Arial" w:cs="Arial"/>
        </w:rPr>
        <w:t xml:space="preserve">Σας ενημερώνουμε </w:t>
      </w:r>
      <w:proofErr w:type="spellStart"/>
      <w:r w:rsidRPr="00DC0CC5">
        <w:rPr>
          <w:rFonts w:ascii="Arial" w:hAnsi="Arial" w:cs="Arial"/>
        </w:rPr>
        <w:t>οτι</w:t>
      </w:r>
      <w:proofErr w:type="spellEnd"/>
      <w:r w:rsidR="00563A52" w:rsidRPr="00DC0CC5">
        <w:rPr>
          <w:rFonts w:ascii="Arial" w:hAnsi="Arial" w:cs="Arial"/>
          <w:b/>
          <w:bCs/>
        </w:rPr>
        <w:t xml:space="preserve"> </w:t>
      </w:r>
      <w:r w:rsidR="00563A52" w:rsidRPr="00DC0CC5">
        <w:rPr>
          <w:rFonts w:ascii="Arial" w:hAnsi="Arial" w:cs="Arial"/>
        </w:rPr>
        <w:t>ζητά</w:t>
      </w:r>
      <w:r w:rsidRPr="00DC0CC5">
        <w:rPr>
          <w:rFonts w:ascii="Arial" w:hAnsi="Arial" w:cs="Arial"/>
        </w:rPr>
        <w:t>με</w:t>
      </w:r>
      <w:r w:rsidR="00563A52" w:rsidRPr="00DC0CC5">
        <w:rPr>
          <w:rFonts w:ascii="Arial" w:hAnsi="Arial" w:cs="Arial"/>
        </w:rPr>
        <w:t xml:space="preserve"> εκδήλωση ενδιαφέροντος από τα τουριστικά γραφεία για τη διοργάνωση και υλοποίηση τριήμερης εκδρομής δύο τμημάτων της ΣΤ΄ τάξης του Σχολείου μας στην </w:t>
      </w:r>
      <w:r w:rsidR="00563A52" w:rsidRPr="00DC0CC5">
        <w:rPr>
          <w:rFonts w:ascii="Arial" w:hAnsi="Arial" w:cs="Arial"/>
          <w:b/>
          <w:bCs/>
          <w:u w:val="single"/>
        </w:rPr>
        <w:t>Αθήνα</w:t>
      </w:r>
      <w:r w:rsidR="00563A52" w:rsidRPr="00DC0CC5">
        <w:rPr>
          <w:rFonts w:ascii="Arial" w:hAnsi="Arial" w:cs="Arial"/>
        </w:rPr>
        <w:t>.</w:t>
      </w:r>
    </w:p>
    <w:p w:rsidR="00563A52" w:rsidRPr="00DC0CC5" w:rsidRDefault="00563A52">
      <w:pPr>
        <w:spacing w:line="360" w:lineRule="auto"/>
        <w:ind w:firstLine="539"/>
        <w:jc w:val="both"/>
        <w:rPr>
          <w:rFonts w:ascii="Arial" w:hAnsi="Arial" w:cs="Arial"/>
        </w:rPr>
      </w:pPr>
      <w:r w:rsidRPr="00DC0CC5">
        <w:rPr>
          <w:rFonts w:ascii="Arial" w:hAnsi="Arial" w:cs="Arial"/>
        </w:rPr>
        <w:t xml:space="preserve">Η εκδρομή θα πραγματοποιηθεί το διάστημα από </w:t>
      </w:r>
      <w:r w:rsidR="001E3888" w:rsidRPr="00DC0CC5">
        <w:rPr>
          <w:rFonts w:ascii="Arial" w:hAnsi="Arial" w:cs="Arial"/>
          <w:b/>
          <w:bCs/>
          <w:u w:val="single"/>
        </w:rPr>
        <w:t>5-5</w:t>
      </w:r>
      <w:r w:rsidRPr="00DC0CC5">
        <w:rPr>
          <w:rFonts w:ascii="Arial" w:hAnsi="Arial" w:cs="Arial"/>
          <w:b/>
          <w:bCs/>
          <w:u w:val="single"/>
        </w:rPr>
        <w:t>-201</w:t>
      </w:r>
      <w:r w:rsidR="005C27C7" w:rsidRPr="00DC0CC5">
        <w:rPr>
          <w:rFonts w:ascii="Arial" w:hAnsi="Arial" w:cs="Arial"/>
          <w:b/>
          <w:bCs/>
          <w:u w:val="single"/>
        </w:rPr>
        <w:t>7</w:t>
      </w:r>
      <w:r w:rsidRPr="00DC0CC5">
        <w:rPr>
          <w:rFonts w:ascii="Arial" w:hAnsi="Arial" w:cs="Arial"/>
          <w:b/>
          <w:bCs/>
          <w:u w:val="single"/>
        </w:rPr>
        <w:t xml:space="preserve"> έως και </w:t>
      </w:r>
      <w:r w:rsidR="001E3888" w:rsidRPr="00DC0CC5">
        <w:rPr>
          <w:rFonts w:ascii="Arial" w:hAnsi="Arial" w:cs="Arial"/>
          <w:b/>
          <w:bCs/>
          <w:u w:val="single"/>
        </w:rPr>
        <w:t>7-5</w:t>
      </w:r>
      <w:r w:rsidRPr="00DC0CC5">
        <w:rPr>
          <w:rFonts w:ascii="Arial" w:hAnsi="Arial" w:cs="Arial"/>
          <w:b/>
          <w:bCs/>
          <w:u w:val="single"/>
        </w:rPr>
        <w:t>-201</w:t>
      </w:r>
      <w:r w:rsidR="005C27C7" w:rsidRPr="00DC0CC5">
        <w:rPr>
          <w:rFonts w:ascii="Arial" w:hAnsi="Arial" w:cs="Arial"/>
          <w:b/>
          <w:bCs/>
          <w:u w:val="single"/>
        </w:rPr>
        <w:t>7</w:t>
      </w:r>
      <w:r w:rsidRPr="00DC0CC5">
        <w:rPr>
          <w:rFonts w:ascii="Arial" w:hAnsi="Arial" w:cs="Arial"/>
          <w:b/>
          <w:bCs/>
        </w:rPr>
        <w:t xml:space="preserve"> </w:t>
      </w:r>
      <w:r w:rsidRPr="00DC0CC5">
        <w:rPr>
          <w:rFonts w:ascii="Arial" w:hAnsi="Arial" w:cs="Arial"/>
        </w:rPr>
        <w:t xml:space="preserve">(δύο διανυκτερεύσεις) με αναμενόμενη συμμετοχή </w:t>
      </w:r>
      <w:r w:rsidR="001E3888" w:rsidRPr="00DC0CC5">
        <w:rPr>
          <w:rFonts w:ascii="Arial" w:hAnsi="Arial" w:cs="Arial"/>
        </w:rPr>
        <w:t>24</w:t>
      </w:r>
      <w:r w:rsidRPr="00DC0CC5">
        <w:rPr>
          <w:rFonts w:ascii="Arial" w:hAnsi="Arial" w:cs="Arial"/>
        </w:rPr>
        <w:t xml:space="preserve"> μαθητών/τριών, </w:t>
      </w:r>
      <w:r w:rsidR="001E3888" w:rsidRPr="00DC0CC5">
        <w:rPr>
          <w:rFonts w:ascii="Arial" w:hAnsi="Arial" w:cs="Arial"/>
        </w:rPr>
        <w:t>24</w:t>
      </w:r>
      <w:r w:rsidR="000655EC">
        <w:rPr>
          <w:rFonts w:ascii="Arial" w:hAnsi="Arial" w:cs="Arial"/>
        </w:rPr>
        <w:t xml:space="preserve"> γονέων/κηδεμόνων, τριών</w:t>
      </w:r>
      <w:r w:rsidRPr="00DC0CC5">
        <w:rPr>
          <w:rFonts w:ascii="Arial" w:hAnsi="Arial" w:cs="Arial"/>
        </w:rPr>
        <w:t xml:space="preserve"> (</w:t>
      </w:r>
      <w:r w:rsidR="000655EC">
        <w:rPr>
          <w:rFonts w:ascii="Arial" w:hAnsi="Arial" w:cs="Arial"/>
        </w:rPr>
        <w:t>3</w:t>
      </w:r>
      <w:r w:rsidRPr="00DC0CC5">
        <w:rPr>
          <w:rFonts w:ascii="Arial" w:hAnsi="Arial" w:cs="Arial"/>
        </w:rPr>
        <w:t>) συνοδών εκπαιδευτικών και ενός (1) αρχηγού εκπαιδευτικού.</w:t>
      </w:r>
    </w:p>
    <w:p w:rsidR="00563A52" w:rsidRPr="00DC0CC5" w:rsidRDefault="00563A52">
      <w:pPr>
        <w:spacing w:line="360" w:lineRule="auto"/>
        <w:ind w:firstLine="539"/>
        <w:jc w:val="both"/>
        <w:rPr>
          <w:rFonts w:ascii="Arial" w:hAnsi="Arial" w:cs="Arial"/>
          <w:u w:val="single"/>
        </w:rPr>
      </w:pPr>
      <w:r w:rsidRPr="00DC0CC5">
        <w:rPr>
          <w:rFonts w:ascii="Arial" w:hAnsi="Arial" w:cs="Arial"/>
          <w:u w:val="single"/>
        </w:rPr>
        <w:t>Η μετάβαση από τη Θεσσαλονίκη στην Αθήνα και η επιστροφή από την Αθήνα στη Θεσσαλονίκη θα γίνει με τουριστικό λεωφορείο (ανάλογα με τον αριθμό των συμμετεχόντων).</w:t>
      </w:r>
    </w:p>
    <w:p w:rsidR="00563A52" w:rsidRPr="00DC0CC5" w:rsidRDefault="00563A52">
      <w:pPr>
        <w:spacing w:line="360" w:lineRule="auto"/>
        <w:ind w:firstLine="360"/>
        <w:jc w:val="both"/>
        <w:rPr>
          <w:rFonts w:ascii="Arial" w:hAnsi="Arial" w:cs="Arial"/>
        </w:rPr>
      </w:pPr>
      <w:r w:rsidRPr="00DC0CC5">
        <w:rPr>
          <w:rFonts w:ascii="Arial" w:hAnsi="Arial" w:cs="Arial"/>
        </w:rPr>
        <w:t>Η επίσκεψη θα πραγματοποιηθεί σύμφωνα με ένα ενδεικτικό πρόγραμμα που, μεταξύ άλλων, θα περιλαμβάνει επίσκεψη στη Βουλή των Ελλήνων (</w:t>
      </w:r>
      <w:r w:rsidRPr="00DC0CC5">
        <w:rPr>
          <w:rFonts w:ascii="Arial" w:hAnsi="Arial" w:cs="Arial"/>
          <w:u w:val="single"/>
        </w:rPr>
        <w:t xml:space="preserve">προγραμματισμένη για τις </w:t>
      </w:r>
      <w:r w:rsidR="001E3888" w:rsidRPr="00DC0CC5">
        <w:rPr>
          <w:rFonts w:ascii="Arial" w:hAnsi="Arial" w:cs="Arial"/>
          <w:u w:val="single"/>
        </w:rPr>
        <w:t>7-5-</w:t>
      </w:r>
      <w:r w:rsidRPr="00DC0CC5">
        <w:rPr>
          <w:rFonts w:ascii="Arial" w:hAnsi="Arial" w:cs="Arial"/>
          <w:u w:val="single"/>
        </w:rPr>
        <w:t>201</w:t>
      </w:r>
      <w:r w:rsidR="005C27C7" w:rsidRPr="00DC0CC5">
        <w:rPr>
          <w:rFonts w:ascii="Arial" w:hAnsi="Arial" w:cs="Arial"/>
          <w:u w:val="single"/>
        </w:rPr>
        <w:t>7</w:t>
      </w:r>
      <w:r w:rsidRPr="00DC0CC5">
        <w:rPr>
          <w:rFonts w:ascii="Arial" w:hAnsi="Arial" w:cs="Arial"/>
          <w:u w:val="single"/>
        </w:rPr>
        <w:t xml:space="preserve"> στις 1</w:t>
      </w:r>
      <w:r w:rsidR="001E3888" w:rsidRPr="00DC0CC5">
        <w:rPr>
          <w:rFonts w:ascii="Arial" w:hAnsi="Arial" w:cs="Arial"/>
          <w:u w:val="single"/>
        </w:rPr>
        <w:t>3</w:t>
      </w:r>
      <w:r w:rsidRPr="00DC0CC5">
        <w:rPr>
          <w:rFonts w:ascii="Arial" w:hAnsi="Arial" w:cs="Arial"/>
          <w:u w:val="single"/>
        </w:rPr>
        <w:t>:00</w:t>
      </w:r>
      <w:r w:rsidRPr="00DC0CC5">
        <w:rPr>
          <w:rFonts w:ascii="Arial" w:hAnsi="Arial" w:cs="Arial"/>
        </w:rPr>
        <w:t xml:space="preserve">), το νέο Μουσείο της Ακρόπολης, το βράχο της Ακρόπολης, τον χώρο γύρω από την Ακρόπολη, το θωρηκτό Αβέρωφ, </w:t>
      </w:r>
      <w:r w:rsidR="001E3888" w:rsidRPr="00DC0CC5">
        <w:rPr>
          <w:rFonts w:ascii="Arial" w:hAnsi="Arial" w:cs="Arial"/>
        </w:rPr>
        <w:t xml:space="preserve">το Ίδρυμα Πολιτισμού Σταύρος Νιάρχος, </w:t>
      </w:r>
      <w:r w:rsidRPr="00DC0CC5">
        <w:rPr>
          <w:rFonts w:ascii="Arial" w:hAnsi="Arial" w:cs="Arial"/>
        </w:rPr>
        <w:t xml:space="preserve">το Αττικό πάρκο, την Παλιά Βουλή, </w:t>
      </w:r>
      <w:r w:rsidR="001E3888" w:rsidRPr="00DC0CC5">
        <w:rPr>
          <w:rFonts w:ascii="Arial" w:hAnsi="Arial" w:cs="Arial"/>
        </w:rPr>
        <w:t>το ίδρυμα Μείζονος Ελληνισμού</w:t>
      </w:r>
      <w:r w:rsidRPr="00DC0CC5">
        <w:rPr>
          <w:rFonts w:ascii="Arial" w:hAnsi="Arial" w:cs="Arial"/>
        </w:rPr>
        <w:t>, την Πλατεία Συντάγματος, την Πλάκα - Μοναστηράκι κλπ.</w:t>
      </w:r>
    </w:p>
    <w:p w:rsidR="00DC0CC5" w:rsidRDefault="00DC0CC5">
      <w:pPr>
        <w:spacing w:line="360" w:lineRule="auto"/>
        <w:ind w:firstLine="360"/>
        <w:jc w:val="both"/>
        <w:rPr>
          <w:rFonts w:ascii="Arial" w:hAnsi="Arial" w:cs="Arial"/>
          <w:b/>
          <w:bCs/>
          <w:u w:val="single"/>
        </w:rPr>
      </w:pPr>
    </w:p>
    <w:p w:rsidR="006518DE" w:rsidRDefault="006518DE">
      <w:pPr>
        <w:spacing w:line="360" w:lineRule="auto"/>
        <w:ind w:firstLine="360"/>
        <w:jc w:val="both"/>
        <w:rPr>
          <w:rFonts w:ascii="Arial" w:hAnsi="Arial" w:cs="Arial"/>
          <w:b/>
          <w:bCs/>
          <w:u w:val="single"/>
        </w:rPr>
      </w:pPr>
    </w:p>
    <w:p w:rsidR="00563A52" w:rsidRPr="00DC0CC5" w:rsidRDefault="00563A52">
      <w:pPr>
        <w:spacing w:line="360" w:lineRule="auto"/>
        <w:ind w:firstLine="360"/>
        <w:jc w:val="both"/>
        <w:rPr>
          <w:rFonts w:ascii="Arial" w:hAnsi="Arial" w:cs="Arial"/>
          <w:b/>
          <w:bCs/>
        </w:rPr>
      </w:pPr>
      <w:r w:rsidRPr="00DC0CC5">
        <w:rPr>
          <w:rFonts w:ascii="Arial" w:hAnsi="Arial" w:cs="Arial"/>
          <w:b/>
          <w:bCs/>
          <w:u w:val="single"/>
        </w:rPr>
        <w:lastRenderedPageBreak/>
        <w:t>Η προσφορά θα πρέπει να περιέχει απαραιτήτως και να εξασφαλίζει τα παρακάτω</w:t>
      </w:r>
      <w:r w:rsidRPr="00DC0CC5">
        <w:rPr>
          <w:rFonts w:ascii="Arial" w:hAnsi="Arial" w:cs="Arial"/>
          <w:b/>
          <w:bCs/>
        </w:rPr>
        <w:t>:</w:t>
      </w:r>
    </w:p>
    <w:p w:rsidR="00563A52" w:rsidRPr="00DC0CC5" w:rsidRDefault="00563A52">
      <w:pPr>
        <w:pStyle w:val="11"/>
        <w:widowControl w:val="0"/>
        <w:numPr>
          <w:ilvl w:val="0"/>
          <w:numId w:val="2"/>
        </w:numPr>
        <w:autoSpaceDE w:val="0"/>
        <w:spacing w:line="360" w:lineRule="auto"/>
        <w:jc w:val="both"/>
        <w:rPr>
          <w:rFonts w:ascii="Arial" w:hAnsi="Arial" w:cs="Arial"/>
        </w:rPr>
      </w:pPr>
      <w:r w:rsidRPr="00DC0CC5">
        <w:rPr>
          <w:rFonts w:ascii="Arial" w:hAnsi="Arial" w:cs="Arial"/>
        </w:rPr>
        <w:t>Υπεύθυνη δήλωση ότι το ταξιδιωτικό πρακτορείο διαθέτει το ειδικό σήμα λειτουργίας, το οποίο πρέπει να βρίσκεται σε ισχύ (κατάθεση με την προσφορά)</w:t>
      </w:r>
      <w:r w:rsidRPr="00DC0CC5">
        <w:rPr>
          <w:rFonts w:ascii="Arial" w:hAnsi="Arial" w:cs="Arial"/>
          <w:color w:val="FF0000"/>
        </w:rPr>
        <w:t xml:space="preserve"> </w:t>
      </w:r>
      <w:r w:rsidRPr="00DC0CC5">
        <w:rPr>
          <w:rFonts w:ascii="Arial" w:hAnsi="Arial" w:cs="Arial"/>
        </w:rPr>
        <w:t>και βεβαίωση σε ισχύ του ειδικού σήματος λειτουργίας τουριστικού γραφείου από τον Ε.Ο.Τ.</w:t>
      </w:r>
    </w:p>
    <w:p w:rsidR="00563A52" w:rsidRPr="00DC0CC5" w:rsidRDefault="00563A52">
      <w:pPr>
        <w:pStyle w:val="Default"/>
        <w:numPr>
          <w:ilvl w:val="0"/>
          <w:numId w:val="2"/>
        </w:numPr>
        <w:spacing w:line="360" w:lineRule="auto"/>
        <w:jc w:val="both"/>
        <w:rPr>
          <w:color w:val="auto"/>
        </w:rPr>
      </w:pPr>
      <w:r w:rsidRPr="00DC0CC5">
        <w:rPr>
          <w:color w:val="auto"/>
        </w:rPr>
        <w:t>Υποχρεωτική Ασφάλιση</w:t>
      </w:r>
      <w:r w:rsidRPr="00DC0CC5">
        <w:t xml:space="preserve"> (αστικής – επαγγελματικής)</w:t>
      </w:r>
      <w:r w:rsidRPr="00DC0CC5">
        <w:rPr>
          <w:color w:val="auto"/>
        </w:rPr>
        <w:t xml:space="preserve"> ευθύνης διοργανωτή, όπως ορίζει η κείμενη νομοθεσία, καθώς και πρόσθετη ασφάλιση για περίπτωση ατυχήματος ή ασθένειας μαθητή ή συνοδού εκπαιδευτικού ή για τους συμμετέχοντες στην εκδρομή του συγκεκριμένου σχολείου.</w:t>
      </w:r>
    </w:p>
    <w:p w:rsidR="00563A52" w:rsidRPr="00DC0CC5" w:rsidRDefault="00563A52">
      <w:pPr>
        <w:numPr>
          <w:ilvl w:val="0"/>
          <w:numId w:val="2"/>
        </w:numPr>
        <w:spacing w:line="360" w:lineRule="auto"/>
        <w:jc w:val="both"/>
        <w:rPr>
          <w:rFonts w:ascii="Arial" w:hAnsi="Arial" w:cs="Arial"/>
        </w:rPr>
      </w:pPr>
      <w:r w:rsidRPr="00DC0CC5">
        <w:rPr>
          <w:rFonts w:ascii="Arial" w:hAnsi="Arial" w:cs="Arial"/>
        </w:rPr>
        <w:t xml:space="preserve">Διασφάλιση ότι το λεωφορείο με το οποίο θα πραγματοποιηθεί η εκδρομή πληροί τις απαιτούμενες από το νόμο προδιαγραφές για τη μεταφορά μαθητών, είναι άριστης κατάστασης και θα είναι διαθέσιμο καθ’ όλη τη διάρκεια της εκδρομής για τις μετακινήσεις των μαθητών/τριών, σύμφωνα με το επισυναπτόμενο πρόγραμμα και με </w:t>
      </w:r>
      <w:r w:rsidRPr="00DC0CC5">
        <w:rPr>
          <w:rFonts w:ascii="Arial" w:hAnsi="Arial" w:cs="Arial"/>
          <w:b/>
          <w:bCs/>
          <w:u w:val="single"/>
        </w:rPr>
        <w:t>δύο (2)</w:t>
      </w:r>
      <w:r w:rsidRPr="00DC0CC5">
        <w:rPr>
          <w:rFonts w:ascii="Arial" w:hAnsi="Arial" w:cs="Arial"/>
        </w:rPr>
        <w:t xml:space="preserve"> έμπειρους επαγγελματίες οδηγούς.</w:t>
      </w:r>
    </w:p>
    <w:p w:rsidR="00563A52" w:rsidRPr="00DC0CC5" w:rsidRDefault="00563A52">
      <w:pPr>
        <w:numPr>
          <w:ilvl w:val="0"/>
          <w:numId w:val="2"/>
        </w:numPr>
        <w:spacing w:line="360" w:lineRule="auto"/>
        <w:jc w:val="both"/>
        <w:rPr>
          <w:rFonts w:ascii="Arial" w:hAnsi="Arial" w:cs="Arial"/>
        </w:rPr>
      </w:pPr>
      <w:r w:rsidRPr="00DC0CC5">
        <w:rPr>
          <w:rFonts w:ascii="Arial" w:hAnsi="Arial" w:cs="Arial"/>
        </w:rPr>
        <w:t>Συνοδό του γραφείου σε όλη τη διάρκεια της εκδρομής και σε 24ωρη βάση, γνώστη του προορισμού.</w:t>
      </w:r>
    </w:p>
    <w:p w:rsidR="00563A52" w:rsidRPr="00DC0CC5" w:rsidRDefault="00563A52">
      <w:pPr>
        <w:pStyle w:val="Default"/>
        <w:numPr>
          <w:ilvl w:val="0"/>
          <w:numId w:val="2"/>
        </w:numPr>
        <w:spacing w:line="360" w:lineRule="auto"/>
        <w:jc w:val="both"/>
        <w:rPr>
          <w:color w:val="auto"/>
        </w:rPr>
      </w:pPr>
      <w:r w:rsidRPr="00DC0CC5">
        <w:t>Αναλυτικά το πρόγραμμα των μετακινήσεων και ξεναγήσεων για κάθε ημέρ</w:t>
      </w:r>
      <w:r w:rsidRPr="00DC0CC5">
        <w:rPr>
          <w:color w:val="auto"/>
        </w:rPr>
        <w:t>α.</w:t>
      </w:r>
    </w:p>
    <w:p w:rsidR="00563A52" w:rsidRPr="00DC0CC5" w:rsidRDefault="00563A52">
      <w:pPr>
        <w:pStyle w:val="Default"/>
        <w:numPr>
          <w:ilvl w:val="0"/>
          <w:numId w:val="2"/>
        </w:numPr>
        <w:spacing w:line="360" w:lineRule="auto"/>
        <w:jc w:val="both"/>
        <w:rPr>
          <w:color w:val="auto"/>
        </w:rPr>
      </w:pPr>
      <w:r w:rsidRPr="00DC0CC5">
        <w:rPr>
          <w:color w:val="auto"/>
        </w:rPr>
        <w:t>Όνομα και κατηγορία καταλύματος με πρωινό και ημιδιατροφή, αριθμό δωματίων και κλινών, με τις παρεχόμενες υπηρεσίες.</w:t>
      </w:r>
    </w:p>
    <w:p w:rsidR="00563A52" w:rsidRDefault="00563A52">
      <w:pPr>
        <w:pStyle w:val="Default"/>
        <w:numPr>
          <w:ilvl w:val="0"/>
          <w:numId w:val="2"/>
        </w:numPr>
        <w:spacing w:line="360" w:lineRule="auto"/>
        <w:jc w:val="both"/>
        <w:rPr>
          <w:color w:val="auto"/>
        </w:rPr>
      </w:pPr>
      <w:r w:rsidRPr="00DC0CC5">
        <w:rPr>
          <w:color w:val="auto"/>
        </w:rPr>
        <w:t>Κατηγορία καταλύματος - περιοχή: Ξενοδοχείο στο κέντρο της Αθήνας 4 αστέρων και άνω.</w:t>
      </w:r>
    </w:p>
    <w:p w:rsidR="008E6C55" w:rsidRPr="000B7EBC" w:rsidRDefault="008E6C55" w:rsidP="008E6C55">
      <w:pPr>
        <w:pStyle w:val="aa"/>
        <w:widowControl w:val="0"/>
        <w:numPr>
          <w:ilvl w:val="0"/>
          <w:numId w:val="2"/>
        </w:numPr>
        <w:autoSpaceDE w:val="0"/>
        <w:autoSpaceDN w:val="0"/>
        <w:adjustRightInd w:val="0"/>
        <w:spacing w:line="360" w:lineRule="auto"/>
        <w:jc w:val="both"/>
      </w:pPr>
      <w:r>
        <w:t xml:space="preserve"> </w:t>
      </w:r>
      <w:r w:rsidRPr="008E6C55">
        <w:rPr>
          <w:rFonts w:ascii="Arial" w:hAnsi="Arial" w:cs="Arial"/>
          <w:color w:val="000000"/>
        </w:rPr>
        <w:t>Οι χώροι που θα  προταθούν  για τη διαμονή, εστίαση και ψυχαγωγία των μαθητών να διαθέτουν νόμιμη άδεια λειτουργίας και να πληρούν τους όρους ασφάλειας και υγιεινής</w:t>
      </w:r>
      <w:r w:rsidRPr="000B7EBC">
        <w:t>.</w:t>
      </w:r>
    </w:p>
    <w:p w:rsidR="00DC0CC5" w:rsidRDefault="00DC0CC5">
      <w:pPr>
        <w:pStyle w:val="ListParagraph1"/>
        <w:spacing w:line="360" w:lineRule="auto"/>
        <w:ind w:left="360" w:right="96"/>
        <w:jc w:val="both"/>
        <w:rPr>
          <w:rFonts w:ascii="Arial" w:hAnsi="Arial" w:cs="Arial"/>
          <w:b/>
          <w:bCs/>
          <w:u w:val="single"/>
        </w:rPr>
      </w:pPr>
    </w:p>
    <w:p w:rsidR="00563A52" w:rsidRPr="00DC0CC5" w:rsidRDefault="00563A52">
      <w:pPr>
        <w:pStyle w:val="ListParagraph1"/>
        <w:spacing w:line="360" w:lineRule="auto"/>
        <w:ind w:left="360" w:right="96"/>
        <w:jc w:val="both"/>
        <w:rPr>
          <w:rFonts w:ascii="Arial" w:hAnsi="Arial" w:cs="Arial"/>
          <w:b/>
          <w:bCs/>
          <w:u w:val="single"/>
        </w:rPr>
      </w:pPr>
      <w:r w:rsidRPr="00DC0CC5">
        <w:rPr>
          <w:rFonts w:ascii="Arial" w:hAnsi="Arial" w:cs="Arial"/>
          <w:b/>
          <w:bCs/>
          <w:u w:val="single"/>
        </w:rPr>
        <w:t>Υπηρεσίες καταλύματος</w:t>
      </w:r>
    </w:p>
    <w:p w:rsidR="00563A52" w:rsidRPr="00DC0CC5" w:rsidRDefault="00563A52" w:rsidP="00DC0CC5">
      <w:pPr>
        <w:pStyle w:val="11"/>
        <w:numPr>
          <w:ilvl w:val="0"/>
          <w:numId w:val="5"/>
        </w:numPr>
        <w:spacing w:line="360" w:lineRule="auto"/>
        <w:ind w:right="96" w:hanging="294"/>
        <w:jc w:val="both"/>
        <w:rPr>
          <w:rFonts w:ascii="Arial" w:hAnsi="Arial" w:cs="Arial"/>
        </w:rPr>
      </w:pPr>
      <w:r w:rsidRPr="00DC0CC5">
        <w:rPr>
          <w:rFonts w:ascii="Arial" w:hAnsi="Arial" w:cs="Arial"/>
        </w:rPr>
        <w:t xml:space="preserve">Δίκλινα και </w:t>
      </w:r>
      <w:r w:rsidR="001E3888" w:rsidRPr="00DC0CC5">
        <w:rPr>
          <w:rFonts w:ascii="Arial" w:hAnsi="Arial" w:cs="Arial"/>
        </w:rPr>
        <w:t>πιθανόν</w:t>
      </w:r>
      <w:r w:rsidRPr="00DC0CC5">
        <w:rPr>
          <w:rFonts w:ascii="Arial" w:hAnsi="Arial" w:cs="Arial"/>
        </w:rPr>
        <w:t xml:space="preserve"> τρίκλινα δωμάτια για τους μαθητές και τους γονείς τους και μονόκλινα δωμάτια για τους τρεις συνοδούς εκπαιδευτικούς.</w:t>
      </w:r>
    </w:p>
    <w:p w:rsidR="00563A52" w:rsidRPr="00DC0CC5" w:rsidRDefault="00563A52">
      <w:pPr>
        <w:pStyle w:val="11"/>
        <w:widowControl w:val="0"/>
        <w:numPr>
          <w:ilvl w:val="0"/>
          <w:numId w:val="5"/>
        </w:numPr>
        <w:autoSpaceDE w:val="0"/>
        <w:spacing w:line="360" w:lineRule="auto"/>
        <w:jc w:val="both"/>
        <w:rPr>
          <w:rFonts w:ascii="Arial" w:hAnsi="Arial" w:cs="Arial"/>
        </w:rPr>
      </w:pPr>
      <w:r w:rsidRPr="00DC0CC5">
        <w:rPr>
          <w:rFonts w:ascii="Arial" w:hAnsi="Arial" w:cs="Arial"/>
        </w:rPr>
        <w:t>Τα ξενοδοχεία που θα προταθούν να πληρούν όλες τις απαραίτητες προϋποθέσεις για τη σωστή και ασφαλή διαμονή των μαθητών.</w:t>
      </w:r>
    </w:p>
    <w:p w:rsidR="00563A52" w:rsidRPr="00DC0CC5" w:rsidRDefault="00563A52">
      <w:pPr>
        <w:pStyle w:val="11"/>
        <w:widowControl w:val="0"/>
        <w:numPr>
          <w:ilvl w:val="0"/>
          <w:numId w:val="5"/>
        </w:numPr>
        <w:autoSpaceDE w:val="0"/>
        <w:spacing w:line="360" w:lineRule="auto"/>
        <w:ind w:left="360" w:firstLine="0"/>
        <w:jc w:val="both"/>
        <w:rPr>
          <w:rFonts w:ascii="Arial" w:hAnsi="Arial" w:cs="Arial"/>
        </w:rPr>
      </w:pPr>
      <w:r w:rsidRPr="00DC0CC5">
        <w:rPr>
          <w:rFonts w:ascii="Arial" w:hAnsi="Arial" w:cs="Arial"/>
        </w:rPr>
        <w:t>Τα ξενοδοχεία που θα προταθούν να αναφέρονται ονομαστικά στην προσφορά και να προσκομιστεί βεβαίωση διαθεσιμότητας δωματίων.</w:t>
      </w:r>
    </w:p>
    <w:p w:rsidR="00563A52" w:rsidRPr="00DC0CC5" w:rsidRDefault="00563A52">
      <w:pPr>
        <w:pStyle w:val="11"/>
        <w:numPr>
          <w:ilvl w:val="0"/>
          <w:numId w:val="5"/>
        </w:numPr>
        <w:spacing w:line="360" w:lineRule="auto"/>
        <w:ind w:left="284" w:right="96" w:hanging="284"/>
        <w:jc w:val="both"/>
        <w:rPr>
          <w:rFonts w:ascii="Arial" w:hAnsi="Arial" w:cs="Arial"/>
        </w:rPr>
      </w:pPr>
      <w:r w:rsidRPr="00DC0CC5">
        <w:rPr>
          <w:rFonts w:ascii="Arial" w:hAnsi="Arial" w:cs="Arial"/>
        </w:rPr>
        <w:t>Όλα τα δωμάτια να βρίσκο</w:t>
      </w:r>
      <w:r w:rsidR="001F77E5">
        <w:rPr>
          <w:rFonts w:ascii="Arial" w:hAnsi="Arial" w:cs="Arial"/>
        </w:rPr>
        <w:t>νται συγκεντρωμένα στο ίδιο κτί</w:t>
      </w:r>
      <w:r w:rsidRPr="00DC0CC5">
        <w:rPr>
          <w:rFonts w:ascii="Arial" w:hAnsi="Arial" w:cs="Arial"/>
        </w:rPr>
        <w:t>ριο (κατά προτίμηση σε έναν ή το πολύ δύο ορόφους).</w:t>
      </w:r>
    </w:p>
    <w:p w:rsidR="00563A52" w:rsidRPr="00DC0CC5" w:rsidRDefault="00563A52">
      <w:pPr>
        <w:pStyle w:val="11"/>
        <w:numPr>
          <w:ilvl w:val="0"/>
          <w:numId w:val="5"/>
        </w:numPr>
        <w:spacing w:line="360" w:lineRule="auto"/>
        <w:ind w:left="284" w:right="96" w:hanging="284"/>
        <w:jc w:val="both"/>
        <w:rPr>
          <w:rFonts w:ascii="Arial" w:hAnsi="Arial" w:cs="Arial"/>
        </w:rPr>
      </w:pPr>
      <w:r w:rsidRPr="00DC0CC5">
        <w:rPr>
          <w:rFonts w:ascii="Arial" w:hAnsi="Arial" w:cs="Arial"/>
        </w:rPr>
        <w:t xml:space="preserve"> </w:t>
      </w:r>
      <w:r w:rsidRPr="00DC0CC5">
        <w:rPr>
          <w:rFonts w:ascii="Arial" w:hAnsi="Arial" w:cs="Arial"/>
          <w:u w:val="single"/>
        </w:rPr>
        <w:t>Όλοι</w:t>
      </w:r>
      <w:r w:rsidRPr="00DC0CC5">
        <w:rPr>
          <w:rFonts w:ascii="Arial" w:hAnsi="Arial" w:cs="Arial"/>
        </w:rPr>
        <w:t xml:space="preserve"> οι κοινόχρηστοι χώροι του ξενοδοχείου να είναι στη διάθεση του σχολείου και σε πλήρη λειτουργία κατά τη διαμονή μας.</w:t>
      </w:r>
    </w:p>
    <w:p w:rsidR="00563A52" w:rsidRPr="00DC0CC5" w:rsidRDefault="00563A52">
      <w:pPr>
        <w:pStyle w:val="11"/>
        <w:numPr>
          <w:ilvl w:val="0"/>
          <w:numId w:val="3"/>
        </w:numPr>
        <w:spacing w:line="360" w:lineRule="auto"/>
        <w:ind w:left="284" w:right="96" w:hanging="284"/>
        <w:jc w:val="both"/>
        <w:rPr>
          <w:rFonts w:ascii="Arial" w:hAnsi="Arial" w:cs="Arial"/>
        </w:rPr>
      </w:pPr>
      <w:r w:rsidRPr="00DC0CC5">
        <w:rPr>
          <w:rFonts w:ascii="Arial" w:hAnsi="Arial" w:cs="Arial"/>
        </w:rPr>
        <w:lastRenderedPageBreak/>
        <w:t xml:space="preserve"> Πρωινό και ημιδιατροφή</w:t>
      </w:r>
    </w:p>
    <w:p w:rsidR="00537B01" w:rsidRDefault="00537B01">
      <w:pPr>
        <w:pStyle w:val="ListParagraph1"/>
        <w:spacing w:line="360" w:lineRule="auto"/>
        <w:ind w:left="0" w:right="96" w:firstLine="360"/>
        <w:jc w:val="both"/>
        <w:rPr>
          <w:rFonts w:ascii="Arial" w:hAnsi="Arial" w:cs="Arial"/>
          <w:b/>
          <w:bCs/>
          <w:u w:val="single"/>
        </w:rPr>
      </w:pPr>
    </w:p>
    <w:p w:rsidR="00563A52" w:rsidRPr="00DC0CC5" w:rsidRDefault="00563A52">
      <w:pPr>
        <w:pStyle w:val="ListParagraph1"/>
        <w:spacing w:line="360" w:lineRule="auto"/>
        <w:ind w:left="0" w:right="96" w:firstLine="360"/>
        <w:jc w:val="both"/>
        <w:rPr>
          <w:rFonts w:ascii="Arial" w:hAnsi="Arial" w:cs="Arial"/>
          <w:b/>
          <w:bCs/>
          <w:u w:val="single"/>
        </w:rPr>
      </w:pPr>
      <w:r w:rsidRPr="00DC0CC5">
        <w:rPr>
          <w:rFonts w:ascii="Arial" w:hAnsi="Arial" w:cs="Arial"/>
          <w:b/>
          <w:bCs/>
          <w:u w:val="single"/>
        </w:rPr>
        <w:t>Λοιπές Υπηρεσίες</w:t>
      </w:r>
    </w:p>
    <w:p w:rsidR="00563A52" w:rsidRPr="00DC0CC5" w:rsidRDefault="00563A52">
      <w:pPr>
        <w:numPr>
          <w:ilvl w:val="0"/>
          <w:numId w:val="4"/>
        </w:numPr>
        <w:spacing w:line="360" w:lineRule="auto"/>
        <w:ind w:left="0" w:right="96" w:firstLine="0"/>
        <w:jc w:val="both"/>
        <w:rPr>
          <w:rFonts w:ascii="Arial" w:hAnsi="Arial" w:cs="Arial"/>
        </w:rPr>
      </w:pPr>
      <w:r w:rsidRPr="00DC0CC5">
        <w:rPr>
          <w:rFonts w:ascii="Arial" w:hAnsi="Arial" w:cs="Arial"/>
        </w:rPr>
        <w:t>Να υπάρχουν επίσημο</w:t>
      </w:r>
      <w:r w:rsidR="001E3888" w:rsidRPr="00DC0CC5">
        <w:rPr>
          <w:rFonts w:ascii="Arial" w:hAnsi="Arial" w:cs="Arial"/>
        </w:rPr>
        <w:t>ς</w:t>
      </w:r>
      <w:r w:rsidRPr="00DC0CC5">
        <w:rPr>
          <w:rFonts w:ascii="Arial" w:hAnsi="Arial" w:cs="Arial"/>
        </w:rPr>
        <w:t xml:space="preserve"> ξεναγ</w:t>
      </w:r>
      <w:r w:rsidR="001E3888" w:rsidRPr="00DC0CC5">
        <w:rPr>
          <w:rFonts w:ascii="Arial" w:hAnsi="Arial" w:cs="Arial"/>
        </w:rPr>
        <w:t>ός</w:t>
      </w:r>
      <w:r w:rsidRPr="00DC0CC5">
        <w:rPr>
          <w:rFonts w:ascii="Arial" w:hAnsi="Arial" w:cs="Arial"/>
        </w:rPr>
        <w:t xml:space="preserve"> στο Βράχο και στο Μουσείο Ακρόπολης που θα ξεναγήσ</w:t>
      </w:r>
      <w:r w:rsidR="001E3888" w:rsidRPr="00DC0CC5">
        <w:rPr>
          <w:rFonts w:ascii="Arial" w:hAnsi="Arial" w:cs="Arial"/>
        </w:rPr>
        <w:t>ει</w:t>
      </w:r>
      <w:r w:rsidRPr="00DC0CC5">
        <w:rPr>
          <w:rFonts w:ascii="Arial" w:hAnsi="Arial" w:cs="Arial"/>
        </w:rPr>
        <w:t xml:space="preserve"> μαθητές/τριες και γονείς/κηδεμόνες.</w:t>
      </w:r>
    </w:p>
    <w:p w:rsidR="007D7488" w:rsidRDefault="00563A52">
      <w:pPr>
        <w:numPr>
          <w:ilvl w:val="0"/>
          <w:numId w:val="4"/>
        </w:numPr>
        <w:spacing w:line="360" w:lineRule="auto"/>
        <w:ind w:left="0" w:right="96" w:firstLine="0"/>
        <w:jc w:val="both"/>
        <w:rPr>
          <w:rFonts w:ascii="Arial" w:hAnsi="Arial" w:cs="Arial"/>
        </w:rPr>
      </w:pPr>
      <w:r w:rsidRPr="00DC0CC5">
        <w:rPr>
          <w:rFonts w:ascii="Arial" w:hAnsi="Arial" w:cs="Arial"/>
        </w:rPr>
        <w:t>Η σύμβαση να περιλαμβάνει</w:t>
      </w:r>
      <w:r w:rsidR="00537B01">
        <w:rPr>
          <w:rFonts w:ascii="Arial" w:hAnsi="Arial" w:cs="Arial"/>
        </w:rPr>
        <w:t>:</w:t>
      </w:r>
    </w:p>
    <w:p w:rsidR="00537B01" w:rsidRPr="00537B01" w:rsidRDefault="00537B01" w:rsidP="00537B01">
      <w:pPr>
        <w:numPr>
          <w:ilvl w:val="0"/>
          <w:numId w:val="4"/>
        </w:numPr>
        <w:spacing w:line="360" w:lineRule="auto"/>
        <w:ind w:left="0" w:right="96" w:firstLine="0"/>
        <w:jc w:val="both"/>
        <w:rPr>
          <w:rFonts w:ascii="Arial" w:hAnsi="Arial" w:cs="Arial"/>
        </w:rPr>
      </w:pPr>
      <w:r w:rsidRPr="00537B01">
        <w:rPr>
          <w:rFonts w:ascii="Arial" w:hAnsi="Arial" w:cs="Arial"/>
        </w:rPr>
        <w:t>Αναλυτικά το πρόγραμμα των μετακινήσεων και ξεναγήσεων για κάθε ημέρα.</w:t>
      </w:r>
    </w:p>
    <w:p w:rsidR="00563A52" w:rsidRDefault="00563A52">
      <w:pPr>
        <w:numPr>
          <w:ilvl w:val="0"/>
          <w:numId w:val="4"/>
        </w:numPr>
        <w:spacing w:line="360" w:lineRule="auto"/>
        <w:ind w:left="0" w:right="96" w:firstLine="0"/>
        <w:jc w:val="both"/>
        <w:rPr>
          <w:rFonts w:ascii="Arial" w:hAnsi="Arial" w:cs="Arial"/>
        </w:rPr>
      </w:pPr>
      <w:r w:rsidRPr="00DC0CC5">
        <w:rPr>
          <w:rFonts w:ascii="Arial" w:hAnsi="Arial" w:cs="Arial"/>
        </w:rPr>
        <w:t xml:space="preserve"> το συνολικό κόστος της εκδρομής, την ανάλυσή του και οπωσδήποτε να αναγράφεται το κόστος μετακίνησης των μαθητών/τριών.</w:t>
      </w:r>
    </w:p>
    <w:p w:rsidR="00563A52" w:rsidRPr="00793A3E" w:rsidRDefault="00563A52">
      <w:pPr>
        <w:numPr>
          <w:ilvl w:val="0"/>
          <w:numId w:val="4"/>
        </w:numPr>
        <w:spacing w:line="360" w:lineRule="auto"/>
        <w:ind w:left="0" w:right="96" w:firstLine="0"/>
        <w:jc w:val="both"/>
        <w:rPr>
          <w:rFonts w:ascii="Arial" w:hAnsi="Arial" w:cs="Arial"/>
        </w:rPr>
      </w:pPr>
      <w:r w:rsidRPr="00793A3E">
        <w:rPr>
          <w:rFonts w:ascii="Arial" w:hAnsi="Arial" w:cs="Arial"/>
        </w:rPr>
        <w:t>Επίσης, να περιλαμβάνει το κόστος ανά μαθητή και συνοδό χωριστά (με ΦΠΑ).</w:t>
      </w:r>
    </w:p>
    <w:p w:rsidR="00563A52" w:rsidRPr="00DC0CC5" w:rsidRDefault="00D24489">
      <w:pPr>
        <w:pStyle w:val="Default"/>
        <w:numPr>
          <w:ilvl w:val="0"/>
          <w:numId w:val="4"/>
        </w:numPr>
        <w:spacing w:line="360" w:lineRule="auto"/>
        <w:jc w:val="both"/>
        <w:rPr>
          <w:color w:val="auto"/>
          <w:u w:val="single"/>
        </w:rPr>
      </w:pPr>
      <w:r>
        <w:rPr>
          <w:color w:val="auto"/>
        </w:rPr>
        <w:t>Θα</w:t>
      </w:r>
      <w:r w:rsidR="00563A52" w:rsidRPr="00DC0CC5">
        <w:rPr>
          <w:color w:val="auto"/>
        </w:rPr>
        <w:t xml:space="preserve"> δοθεί ατομική διάτρητη απόδειξη παροχής υπηρεσιών σε κάθε έναν συμμετέχοντα. </w:t>
      </w:r>
      <w:r w:rsidR="00563A52" w:rsidRPr="00DC0CC5">
        <w:rPr>
          <w:color w:val="auto"/>
          <w:u w:val="single"/>
        </w:rPr>
        <w:t>Επίσης, θα δοθεί πρωτότυπο τιμολόγιο παροχής υπηρεσιών στο οποίο θα αναφέρεται το κόστος μεταφοράς των μαθητών/τριών.</w:t>
      </w:r>
    </w:p>
    <w:p w:rsidR="00563A52" w:rsidRDefault="00563A52">
      <w:pPr>
        <w:pStyle w:val="Default"/>
        <w:numPr>
          <w:ilvl w:val="0"/>
          <w:numId w:val="4"/>
        </w:numPr>
        <w:spacing w:line="360" w:lineRule="auto"/>
        <w:jc w:val="both"/>
        <w:rPr>
          <w:color w:val="auto"/>
        </w:rPr>
      </w:pPr>
      <w:r w:rsidRPr="00DC0CC5">
        <w:rPr>
          <w:color w:val="auto"/>
        </w:rPr>
        <w:t>Την αποδοχή από το πρακτορείο ποινικής ρήτρας σε περίπτωση αθέτησης των όρων του συμβολαίου από τη μεριά του (η κάλυψη θα γίνεται από την τραπεζική εγγύηση του Τουριστικού Γραφείου και το ποσό που καθορίζει το</w:t>
      </w:r>
      <w:r w:rsidR="006518DE">
        <w:rPr>
          <w:color w:val="auto"/>
        </w:rPr>
        <w:t xml:space="preserve"> Σχολείο θα πρέπει να είναι το 2</w:t>
      </w:r>
      <w:r w:rsidRPr="00DC0CC5">
        <w:rPr>
          <w:color w:val="auto"/>
        </w:rPr>
        <w:t>πλάσιο του συμφωνηθέντος ποσού).</w:t>
      </w:r>
    </w:p>
    <w:p w:rsidR="00563A52" w:rsidRPr="00DC0CC5" w:rsidRDefault="00563A52">
      <w:pPr>
        <w:pStyle w:val="Default"/>
        <w:numPr>
          <w:ilvl w:val="0"/>
          <w:numId w:val="4"/>
        </w:numPr>
        <w:spacing w:line="360" w:lineRule="auto"/>
        <w:jc w:val="both"/>
        <w:rPr>
          <w:color w:val="auto"/>
        </w:rPr>
      </w:pPr>
      <w:r w:rsidRPr="00DC0CC5">
        <w:rPr>
          <w:color w:val="auto"/>
        </w:rPr>
        <w:t xml:space="preserve">Σε περίπτωση που δε θα πραγματοποιηθεί η εκδρομή στις προβλεπόμενες ημερομηνίες λόγω ανωτέρας βίας (εκλογές </w:t>
      </w:r>
      <w:proofErr w:type="spellStart"/>
      <w:r w:rsidRPr="00DC0CC5">
        <w:rPr>
          <w:color w:val="auto"/>
        </w:rPr>
        <w:t>κ.λ.π</w:t>
      </w:r>
      <w:proofErr w:type="spellEnd"/>
      <w:r w:rsidRPr="00DC0CC5">
        <w:rPr>
          <w:color w:val="auto"/>
        </w:rPr>
        <w:t>.), δε θα έχει καμία επιβάρυνση το Σχολείο και όλα τα χρήματα θα επιστραφούν στους δικαιούχους</w:t>
      </w:r>
      <w:r w:rsidR="0059755C">
        <w:rPr>
          <w:color w:val="auto"/>
        </w:rPr>
        <w:t>.</w:t>
      </w:r>
    </w:p>
    <w:p w:rsidR="00563A52" w:rsidRPr="00DC0CC5" w:rsidRDefault="00563A52">
      <w:pPr>
        <w:pStyle w:val="Default"/>
        <w:numPr>
          <w:ilvl w:val="0"/>
          <w:numId w:val="4"/>
        </w:numPr>
        <w:spacing w:line="360" w:lineRule="auto"/>
        <w:jc w:val="both"/>
      </w:pPr>
      <w:r w:rsidRPr="00DC0CC5">
        <w:t>Επιστροφή του ποσού συμμετοχής μαθητή στην εκδρομή, σε περίπτωση που για λόγους ανωτέρας βίας ή ασθένειας ματαιωθεί η συμμετοχή του.</w:t>
      </w:r>
    </w:p>
    <w:p w:rsidR="00563A52" w:rsidRPr="00DC0CC5" w:rsidRDefault="00563A52">
      <w:pPr>
        <w:pStyle w:val="Default"/>
        <w:numPr>
          <w:ilvl w:val="0"/>
          <w:numId w:val="4"/>
        </w:numPr>
        <w:spacing w:line="360" w:lineRule="auto"/>
        <w:jc w:val="both"/>
        <w:rPr>
          <w:color w:val="auto"/>
        </w:rPr>
      </w:pPr>
      <w:r w:rsidRPr="00DC0CC5">
        <w:rPr>
          <w:color w:val="auto"/>
        </w:rPr>
        <w:t>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w:t>
      </w:r>
    </w:p>
    <w:p w:rsidR="00563A52" w:rsidRPr="00DC0CC5" w:rsidRDefault="00563A52">
      <w:pPr>
        <w:pStyle w:val="Default"/>
        <w:spacing w:line="360" w:lineRule="auto"/>
        <w:ind w:firstLine="360"/>
        <w:jc w:val="both"/>
        <w:rPr>
          <w:b/>
          <w:bCs/>
          <w:color w:val="auto"/>
          <w:u w:val="single"/>
        </w:rPr>
      </w:pPr>
    </w:p>
    <w:p w:rsidR="00563A52" w:rsidRPr="00DC0CC5" w:rsidRDefault="00563A52">
      <w:pPr>
        <w:pStyle w:val="Default"/>
        <w:spacing w:line="360" w:lineRule="auto"/>
        <w:ind w:firstLine="360"/>
        <w:jc w:val="both"/>
        <w:rPr>
          <w:b/>
          <w:bCs/>
          <w:color w:val="auto"/>
          <w:u w:val="single"/>
        </w:rPr>
      </w:pPr>
      <w:r w:rsidRPr="00DC0CC5">
        <w:rPr>
          <w:b/>
          <w:bCs/>
          <w:color w:val="auto"/>
          <w:u w:val="single"/>
        </w:rPr>
        <w:t>Σύνταξη και υποβολή προσφορών</w:t>
      </w:r>
    </w:p>
    <w:p w:rsidR="00563A52" w:rsidRPr="00DC0CC5" w:rsidRDefault="00563A52">
      <w:pPr>
        <w:pStyle w:val="Default"/>
        <w:spacing w:line="360" w:lineRule="auto"/>
        <w:ind w:firstLine="360"/>
        <w:jc w:val="both"/>
        <w:rPr>
          <w:color w:val="auto"/>
        </w:rPr>
      </w:pPr>
      <w:r w:rsidRPr="00DC0CC5">
        <w:rPr>
          <w:color w:val="auto"/>
        </w:rPr>
        <w:t>Οι προσφορές υποβάλλονται στο Σχολείο, σε κλειστό φάκελο και δεν πρέπει να έχουν ξύσματα, σβησίματα, προσθήκες ή διορθώσεις.</w:t>
      </w:r>
    </w:p>
    <w:p w:rsidR="00563A52" w:rsidRPr="00DC0CC5" w:rsidRDefault="00563A52">
      <w:pPr>
        <w:pStyle w:val="Default"/>
        <w:spacing w:line="360" w:lineRule="auto"/>
        <w:ind w:firstLine="360"/>
        <w:jc w:val="both"/>
        <w:rPr>
          <w:color w:val="auto"/>
        </w:rPr>
      </w:pPr>
      <w:r w:rsidRPr="00DC0CC5">
        <w:rPr>
          <w:color w:val="auto"/>
        </w:rPr>
        <w:t>Η προσφορά θα απορρίπτεται, εάν σ’ αυτήν υπάρχουν ασάφειες κατά την κρίση του οργάνου αξιολόγησης των προσφορών.</w:t>
      </w:r>
    </w:p>
    <w:p w:rsidR="00563A52" w:rsidRPr="00DC0CC5" w:rsidRDefault="00563A52">
      <w:pPr>
        <w:pStyle w:val="Default"/>
        <w:spacing w:line="360" w:lineRule="auto"/>
        <w:ind w:firstLine="360"/>
        <w:jc w:val="both"/>
        <w:rPr>
          <w:color w:val="auto"/>
        </w:rPr>
      </w:pPr>
      <w:r w:rsidRPr="00DC0CC5">
        <w:rPr>
          <w:color w:val="auto"/>
        </w:rPr>
        <w:t>Όσοι ενδιαφέρονται να λάβουν μέρος, μπορούν να υποβάλλουν τις προσφορές τους προσωπικά ή με εκπρόσωπό τους  στο Σχολείο μας.</w:t>
      </w:r>
    </w:p>
    <w:p w:rsidR="00D24489" w:rsidRDefault="00D24489">
      <w:pPr>
        <w:pStyle w:val="Default"/>
        <w:spacing w:line="360" w:lineRule="auto"/>
        <w:ind w:firstLine="360"/>
        <w:jc w:val="both"/>
        <w:rPr>
          <w:b/>
          <w:bCs/>
          <w:i/>
          <w:iCs/>
          <w:u w:val="single"/>
        </w:rPr>
      </w:pPr>
    </w:p>
    <w:p w:rsidR="00D24489" w:rsidRDefault="00D24489">
      <w:pPr>
        <w:pStyle w:val="Default"/>
        <w:spacing w:line="360" w:lineRule="auto"/>
        <w:ind w:firstLine="360"/>
        <w:jc w:val="both"/>
        <w:rPr>
          <w:b/>
          <w:bCs/>
          <w:i/>
          <w:iCs/>
          <w:u w:val="single"/>
        </w:rPr>
      </w:pPr>
    </w:p>
    <w:p w:rsidR="00D24489" w:rsidRDefault="00D24489">
      <w:pPr>
        <w:pStyle w:val="Default"/>
        <w:spacing w:line="360" w:lineRule="auto"/>
        <w:ind w:firstLine="360"/>
        <w:jc w:val="both"/>
        <w:rPr>
          <w:b/>
          <w:bCs/>
          <w:i/>
          <w:iCs/>
          <w:u w:val="single"/>
        </w:rPr>
      </w:pPr>
    </w:p>
    <w:p w:rsidR="00D24489" w:rsidRDefault="00D24489">
      <w:pPr>
        <w:pStyle w:val="Default"/>
        <w:spacing w:line="360" w:lineRule="auto"/>
        <w:ind w:firstLine="360"/>
        <w:jc w:val="both"/>
        <w:rPr>
          <w:b/>
          <w:bCs/>
          <w:i/>
          <w:iCs/>
          <w:u w:val="single"/>
        </w:rPr>
      </w:pPr>
    </w:p>
    <w:p w:rsidR="00D24489" w:rsidRDefault="00D24489">
      <w:pPr>
        <w:pStyle w:val="Default"/>
        <w:spacing w:line="360" w:lineRule="auto"/>
        <w:ind w:firstLine="360"/>
        <w:jc w:val="both"/>
        <w:rPr>
          <w:b/>
          <w:bCs/>
          <w:i/>
          <w:iCs/>
          <w:u w:val="single"/>
        </w:rPr>
      </w:pPr>
    </w:p>
    <w:p w:rsidR="00563A52" w:rsidRPr="00DC0CC5" w:rsidRDefault="00563A52">
      <w:pPr>
        <w:pStyle w:val="Default"/>
        <w:spacing w:line="360" w:lineRule="auto"/>
        <w:ind w:firstLine="360"/>
        <w:jc w:val="both"/>
        <w:rPr>
          <w:b/>
          <w:bCs/>
          <w:i/>
          <w:iCs/>
          <w:u w:val="single"/>
        </w:rPr>
      </w:pPr>
      <w:r w:rsidRPr="00DC0CC5">
        <w:rPr>
          <w:b/>
          <w:bCs/>
          <w:i/>
          <w:iCs/>
          <w:u w:val="single"/>
        </w:rPr>
        <w:t>Τρόπος πληρωμής</w:t>
      </w:r>
    </w:p>
    <w:p w:rsidR="00563A52" w:rsidRPr="00DC0CC5" w:rsidRDefault="00563A52">
      <w:pPr>
        <w:pStyle w:val="Default"/>
        <w:spacing w:line="360" w:lineRule="auto"/>
        <w:ind w:firstLine="360"/>
        <w:jc w:val="both"/>
      </w:pPr>
      <w:r w:rsidRPr="00DC0CC5">
        <w:t>Την ημερομηνία υπογραφής της σύμβασης (ιδιωτικό συμφωνητικό) θα καταβληθεί ως προκαταβολή το 25% του συνολικού ποσού και το υπόλοιπο 50% του συνολικού ποσού θα καταβληθεί πριν από την αναχώρηση. Η τελευταία δόση του υπόλοιπου ποσού 25% θα καταβληθεί αμέσως μετά την επιστροφή και σε συνάρτηση με την καλή εκτέλεση της εκδρομής και την τήρηση των προβλεπομένων στη σύμβαση.</w:t>
      </w:r>
    </w:p>
    <w:p w:rsidR="00563A52" w:rsidRPr="00DC0CC5" w:rsidRDefault="00563A52">
      <w:pPr>
        <w:spacing w:line="360" w:lineRule="auto"/>
        <w:ind w:firstLine="360"/>
        <w:jc w:val="both"/>
        <w:rPr>
          <w:rFonts w:ascii="Arial" w:hAnsi="Arial" w:cs="Arial"/>
        </w:rPr>
      </w:pPr>
      <w:r w:rsidRPr="00DC0CC5">
        <w:rPr>
          <w:rFonts w:ascii="Arial" w:hAnsi="Arial" w:cs="Arial"/>
          <w:b/>
          <w:bCs/>
          <w:u w:val="single"/>
        </w:rPr>
        <w:t>Ο διαγωνισμός δεν είναι μόνο μειοδοτικός</w:t>
      </w:r>
      <w:r w:rsidRPr="00DC0CC5">
        <w:rPr>
          <w:rFonts w:ascii="Arial" w:hAnsi="Arial" w:cs="Arial"/>
        </w:rPr>
        <w:t>. Θα ληφθεί υπόψη η όσο το δυνατόν αναλυτική περιγραφή των μέσων και των υπηρεσιών (όπως ζητούνται από την παρούσα προκήρυξη) καθώς και η εμπειρία των τουριστικών γραφείων σε πολυήμερες σχολικές εκδρομές.</w:t>
      </w:r>
    </w:p>
    <w:p w:rsidR="00563A52" w:rsidRPr="00DC0CC5" w:rsidRDefault="00563A52">
      <w:pPr>
        <w:spacing w:line="360" w:lineRule="auto"/>
        <w:ind w:firstLine="360"/>
        <w:jc w:val="both"/>
        <w:rPr>
          <w:rFonts w:ascii="Arial" w:hAnsi="Arial" w:cs="Arial"/>
        </w:rPr>
      </w:pPr>
      <w:r w:rsidRPr="00DC0CC5">
        <w:rPr>
          <w:rFonts w:ascii="Arial" w:hAnsi="Arial" w:cs="Arial"/>
        </w:rPr>
        <w:t>Τέλος, η ασφαλής μεταφορά καθώς και η ποιοτικότερη παροχή υπηρεσιών διαμονής στο ξενοδοχείο, θα αποτελέσουν τα ουσιαστικότερα κριτήρια στην επιλογή της καλύτερης πρότασης από την επιτροπή αξιολόγησης που θα οριστεί με πράξη τ</w:t>
      </w:r>
      <w:r w:rsidR="00F131F8">
        <w:rPr>
          <w:rFonts w:ascii="Arial" w:hAnsi="Arial" w:cs="Arial"/>
        </w:rPr>
        <w:t>ης</w:t>
      </w:r>
      <w:r w:rsidRPr="00DC0CC5">
        <w:rPr>
          <w:rFonts w:ascii="Arial" w:hAnsi="Arial" w:cs="Arial"/>
        </w:rPr>
        <w:t xml:space="preserve"> Διευθ</w:t>
      </w:r>
      <w:r w:rsidR="00F131F8">
        <w:rPr>
          <w:rFonts w:ascii="Arial" w:hAnsi="Arial" w:cs="Arial"/>
        </w:rPr>
        <w:t>ύντριας</w:t>
      </w:r>
      <w:r w:rsidRPr="00DC0CC5">
        <w:rPr>
          <w:rFonts w:ascii="Arial" w:hAnsi="Arial" w:cs="Arial"/>
        </w:rPr>
        <w:t xml:space="preserve"> του Σχολείου. </w:t>
      </w:r>
    </w:p>
    <w:p w:rsidR="00563A52" w:rsidRPr="00DC0CC5" w:rsidRDefault="00563A52">
      <w:pPr>
        <w:spacing w:line="360" w:lineRule="auto"/>
        <w:ind w:right="98" w:firstLine="360"/>
        <w:jc w:val="both"/>
        <w:rPr>
          <w:rFonts w:ascii="Arial" w:hAnsi="Arial" w:cs="Arial"/>
        </w:rPr>
      </w:pPr>
      <w:r w:rsidRPr="00DC0CC5">
        <w:rPr>
          <w:rFonts w:ascii="Arial" w:hAnsi="Arial" w:cs="Arial"/>
        </w:rPr>
        <w:t xml:space="preserve">Οι προσφορές θα πρέπει να κατατεθούν σε κλειστούς φακέλους μέχρι και τη </w:t>
      </w:r>
      <w:r w:rsidRPr="00DC0CC5">
        <w:rPr>
          <w:rFonts w:ascii="Arial" w:hAnsi="Arial" w:cs="Arial"/>
          <w:b/>
          <w:bCs/>
          <w:u w:val="single"/>
        </w:rPr>
        <w:t xml:space="preserve">Δευτέρα </w:t>
      </w:r>
      <w:r w:rsidR="00F95E64" w:rsidRPr="00DC0CC5">
        <w:rPr>
          <w:rFonts w:ascii="Arial" w:hAnsi="Arial" w:cs="Arial"/>
          <w:b/>
          <w:bCs/>
          <w:u w:val="single"/>
        </w:rPr>
        <w:t>20</w:t>
      </w:r>
      <w:r w:rsidRPr="00DC0CC5">
        <w:rPr>
          <w:rFonts w:ascii="Arial" w:hAnsi="Arial" w:cs="Arial"/>
          <w:b/>
          <w:bCs/>
          <w:u w:val="single"/>
        </w:rPr>
        <w:t xml:space="preserve"> Μαρτίου 2017</w:t>
      </w:r>
      <w:r w:rsidRPr="00DC0CC5">
        <w:rPr>
          <w:rFonts w:ascii="Arial" w:hAnsi="Arial" w:cs="Arial"/>
        </w:rPr>
        <w:t xml:space="preserve"> και ώρα </w:t>
      </w:r>
      <w:r w:rsidRPr="00DC0CC5">
        <w:rPr>
          <w:rFonts w:ascii="Arial" w:hAnsi="Arial" w:cs="Arial"/>
          <w:b/>
          <w:bCs/>
        </w:rPr>
        <w:t xml:space="preserve">13:00 </w:t>
      </w:r>
      <w:r w:rsidRPr="00DC0CC5">
        <w:rPr>
          <w:rFonts w:ascii="Arial" w:hAnsi="Arial" w:cs="Arial"/>
        </w:rPr>
        <w:t>στο γραφείο τ</w:t>
      </w:r>
      <w:r w:rsidR="00F95E64" w:rsidRPr="00DC0CC5">
        <w:rPr>
          <w:rFonts w:ascii="Arial" w:hAnsi="Arial" w:cs="Arial"/>
        </w:rPr>
        <w:t>ης</w:t>
      </w:r>
      <w:r w:rsidRPr="00DC0CC5">
        <w:rPr>
          <w:rFonts w:ascii="Arial" w:hAnsi="Arial" w:cs="Arial"/>
        </w:rPr>
        <w:t xml:space="preserve"> Διε</w:t>
      </w:r>
      <w:r w:rsidR="00DC0CC5">
        <w:rPr>
          <w:rFonts w:ascii="Arial" w:hAnsi="Arial" w:cs="Arial"/>
        </w:rPr>
        <w:t>ύθυνσης</w:t>
      </w:r>
      <w:r w:rsidRPr="00DC0CC5">
        <w:rPr>
          <w:rFonts w:ascii="Arial" w:hAnsi="Arial" w:cs="Arial"/>
        </w:rPr>
        <w:t xml:space="preserve"> του </w:t>
      </w:r>
      <w:r w:rsidR="00F95E64" w:rsidRPr="00DC0CC5">
        <w:rPr>
          <w:rFonts w:ascii="Arial" w:hAnsi="Arial" w:cs="Arial"/>
        </w:rPr>
        <w:t>19</w:t>
      </w:r>
      <w:r w:rsidRPr="00DC0CC5">
        <w:rPr>
          <w:rFonts w:ascii="Arial" w:hAnsi="Arial" w:cs="Arial"/>
          <w:vertAlign w:val="superscript"/>
        </w:rPr>
        <w:t>ου</w:t>
      </w:r>
      <w:r w:rsidRPr="00DC0CC5">
        <w:rPr>
          <w:rFonts w:ascii="Arial" w:hAnsi="Arial" w:cs="Arial"/>
        </w:rPr>
        <w:t xml:space="preserve"> Δημοτικού Σχολείου Θεσσαλονίκης.</w:t>
      </w:r>
    </w:p>
    <w:p w:rsidR="00563A52" w:rsidRPr="00DC0CC5" w:rsidRDefault="00563A52">
      <w:pPr>
        <w:spacing w:line="360" w:lineRule="auto"/>
        <w:ind w:right="98" w:firstLine="360"/>
        <w:jc w:val="both"/>
        <w:rPr>
          <w:rFonts w:ascii="Arial" w:hAnsi="Arial" w:cs="Arial"/>
          <w:b/>
          <w:bCs/>
        </w:rPr>
      </w:pPr>
      <w:r w:rsidRPr="00DC0CC5">
        <w:rPr>
          <w:rFonts w:ascii="Arial" w:hAnsi="Arial" w:cs="Arial"/>
          <w:b/>
          <w:bCs/>
        </w:rPr>
        <w:t>Οι εκπρόθεσμες προσφορές δεν θα ληφθούν υπόψη.</w:t>
      </w:r>
    </w:p>
    <w:p w:rsidR="00563A52" w:rsidRPr="00DC0CC5" w:rsidRDefault="00563A52">
      <w:pPr>
        <w:spacing w:line="360" w:lineRule="auto"/>
        <w:jc w:val="both"/>
        <w:rPr>
          <w:rFonts w:ascii="Arial" w:hAnsi="Arial" w:cs="Arial"/>
        </w:rPr>
      </w:pPr>
    </w:p>
    <w:p w:rsidR="00563A52" w:rsidRPr="00DC0CC5" w:rsidRDefault="00011E08" w:rsidP="00F95E64">
      <w:pPr>
        <w:spacing w:line="360" w:lineRule="auto"/>
        <w:ind w:left="4320" w:firstLine="720"/>
        <w:rPr>
          <w:rFonts w:ascii="Arial" w:hAnsi="Arial" w:cs="Arial"/>
        </w:rPr>
      </w:pPr>
      <w:r>
        <w:rPr>
          <w:rFonts w:ascii="Arial" w:hAnsi="Arial" w:cs="Arial"/>
        </w:rPr>
        <w:t xml:space="preserve">Η Διευθύντρια </w:t>
      </w:r>
      <w:r w:rsidR="00563A52" w:rsidRPr="00DC0CC5">
        <w:rPr>
          <w:rFonts w:ascii="Arial" w:hAnsi="Arial" w:cs="Arial"/>
        </w:rPr>
        <w:t xml:space="preserve"> του Σχολείου</w:t>
      </w:r>
    </w:p>
    <w:p w:rsidR="00563A52" w:rsidRPr="00DC0CC5" w:rsidRDefault="00011E08" w:rsidP="00011E08">
      <w:pPr>
        <w:spacing w:line="360" w:lineRule="auto"/>
        <w:rPr>
          <w:rFonts w:ascii="Arial" w:hAnsi="Arial" w:cs="Arial"/>
        </w:rPr>
      </w:pPr>
      <w:r>
        <w:rPr>
          <w:rFonts w:ascii="Arial" w:hAnsi="Arial" w:cs="Arial"/>
        </w:rPr>
        <w:t xml:space="preserve">                                                                         Και </w:t>
      </w:r>
      <w:proofErr w:type="spellStart"/>
      <w:r>
        <w:rPr>
          <w:rFonts w:ascii="Arial" w:hAnsi="Arial" w:cs="Arial"/>
        </w:rPr>
        <w:t>αντ</w:t>
      </w:r>
      <w:proofErr w:type="spellEnd"/>
      <w:r>
        <w:rPr>
          <w:rFonts w:ascii="Arial" w:hAnsi="Arial" w:cs="Arial"/>
        </w:rPr>
        <w:t>’ αυτής ο Υποδιευθυντής</w:t>
      </w:r>
    </w:p>
    <w:p w:rsidR="00563A52" w:rsidRDefault="00563A52">
      <w:pPr>
        <w:spacing w:line="360" w:lineRule="auto"/>
        <w:ind w:left="5760" w:firstLine="720"/>
        <w:rPr>
          <w:rFonts w:ascii="Arial" w:hAnsi="Arial" w:cs="Arial"/>
        </w:rPr>
      </w:pPr>
    </w:p>
    <w:p w:rsidR="00011E08" w:rsidRPr="00DC0CC5" w:rsidRDefault="00011E08">
      <w:pPr>
        <w:spacing w:line="360" w:lineRule="auto"/>
        <w:ind w:left="5760" w:firstLine="720"/>
        <w:rPr>
          <w:rFonts w:ascii="Arial" w:hAnsi="Arial" w:cs="Arial"/>
        </w:rPr>
      </w:pPr>
    </w:p>
    <w:p w:rsidR="00563A52" w:rsidRPr="00DC0CC5" w:rsidRDefault="00F95E64" w:rsidP="00F95E64">
      <w:pPr>
        <w:spacing w:line="360" w:lineRule="auto"/>
        <w:ind w:left="4320" w:firstLine="720"/>
        <w:rPr>
          <w:rFonts w:ascii="Arial" w:hAnsi="Arial" w:cs="Arial"/>
        </w:rPr>
      </w:pPr>
      <w:r w:rsidRPr="00DC0CC5">
        <w:rPr>
          <w:rFonts w:ascii="Arial" w:hAnsi="Arial" w:cs="Arial"/>
        </w:rPr>
        <w:t xml:space="preserve">    </w:t>
      </w:r>
      <w:proofErr w:type="spellStart"/>
      <w:r w:rsidRPr="00DC0CC5">
        <w:rPr>
          <w:rFonts w:ascii="Arial" w:hAnsi="Arial" w:cs="Arial"/>
        </w:rPr>
        <w:t>Κουμπλής</w:t>
      </w:r>
      <w:proofErr w:type="spellEnd"/>
      <w:r w:rsidRPr="00DC0CC5">
        <w:rPr>
          <w:rFonts w:ascii="Arial" w:hAnsi="Arial" w:cs="Arial"/>
        </w:rPr>
        <w:t xml:space="preserve">   Αλέξανδρος</w:t>
      </w:r>
    </w:p>
    <w:sectPr w:rsidR="00563A52" w:rsidRPr="00DC0CC5" w:rsidSect="00787739">
      <w:pgSz w:w="11906" w:h="16838"/>
      <w:pgMar w:top="567" w:right="1416" w:bottom="568" w:left="15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Franklin Gothic Demi Cond">
    <w:panose1 w:val="020B0706030402020204"/>
    <w:charset w:val="A1"/>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A1"/>
    <w:family w:val="swiss"/>
    <w:pitch w:val="variable"/>
    <w:sig w:usb0="A10006FF" w:usb1="4000205B" w:usb2="00000010" w:usb3="00000000" w:csb0="0000019F" w:csb1="00000000"/>
  </w:font>
  <w:font w:name="Candara">
    <w:panose1 w:val="020E0502030303020204"/>
    <w:charset w:val="A1"/>
    <w:family w:val="swiss"/>
    <w:pitch w:val="variable"/>
    <w:sig w:usb0="A00002EF" w:usb1="4000A44B"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bullet"/>
      <w:lvlText w:val=""/>
      <w:lvlJc w:val="left"/>
      <w:pPr>
        <w:tabs>
          <w:tab w:val="num" w:pos="360"/>
        </w:tabs>
        <w:ind w:left="360" w:hanging="360"/>
      </w:pPr>
      <w:rPr>
        <w:rFonts w:ascii="Symbol" w:hAnsi="Symbol"/>
      </w:rPr>
    </w:lvl>
  </w:abstractNum>
  <w:abstractNum w:abstractNumId="2">
    <w:nsid w:val="00000003"/>
    <w:multiLevelType w:val="singleLevel"/>
    <w:tmpl w:val="00000003"/>
    <w:name w:val="WW8Num2"/>
    <w:lvl w:ilvl="0">
      <w:numFmt w:val="bullet"/>
      <w:lvlText w:val=""/>
      <w:lvlJc w:val="left"/>
      <w:pPr>
        <w:tabs>
          <w:tab w:val="num" w:pos="0"/>
        </w:tabs>
        <w:ind w:left="720" w:hanging="360"/>
      </w:pPr>
      <w:rPr>
        <w:rFonts w:ascii="Symbol" w:hAnsi="Symbol"/>
      </w:rPr>
    </w:lvl>
  </w:abstractNum>
  <w:abstractNum w:abstractNumId="3">
    <w:nsid w:val="00000004"/>
    <w:multiLevelType w:val="singleLevel"/>
    <w:tmpl w:val="00000004"/>
    <w:name w:val="WW8Num3"/>
    <w:lvl w:ilvl="0">
      <w:start w:val="1"/>
      <w:numFmt w:val="bullet"/>
      <w:lvlText w:val=""/>
      <w:lvlJc w:val="left"/>
      <w:pPr>
        <w:tabs>
          <w:tab w:val="num" w:pos="360"/>
        </w:tabs>
        <w:ind w:left="360" w:hanging="360"/>
      </w:pPr>
      <w:rPr>
        <w:rFonts w:ascii="Symbol" w:hAnsi="Symbol"/>
      </w:rPr>
    </w:lvl>
  </w:abstractNum>
  <w:abstractNum w:abstractNumId="4">
    <w:nsid w:val="00000005"/>
    <w:multiLevelType w:val="singleLevel"/>
    <w:tmpl w:val="00000005"/>
    <w:name w:val="WW8Num4"/>
    <w:lvl w:ilvl="0">
      <w:start w:val="1"/>
      <w:numFmt w:val="bullet"/>
      <w:lvlText w:val=""/>
      <w:lvlJc w:val="left"/>
      <w:pPr>
        <w:tabs>
          <w:tab w:val="num" w:pos="0"/>
        </w:tabs>
        <w:ind w:left="720" w:hanging="360"/>
      </w:pPr>
      <w:rPr>
        <w:rFonts w:ascii="Symbol" w:hAnsi="Symbol"/>
      </w:rPr>
    </w:lvl>
  </w:abstractNum>
  <w:abstractNum w:abstractNumId="5">
    <w:nsid w:val="09D308AC"/>
    <w:multiLevelType w:val="hybridMultilevel"/>
    <w:tmpl w:val="AE1AA846"/>
    <w:lvl w:ilvl="0" w:tplc="04080001">
      <w:start w:val="1"/>
      <w:numFmt w:val="bullet"/>
      <w:lvlText w:val=""/>
      <w:lvlJc w:val="left"/>
      <w:pPr>
        <w:tabs>
          <w:tab w:val="num" w:pos="360"/>
        </w:tabs>
        <w:ind w:left="360" w:hanging="360"/>
      </w:pPr>
      <w:rPr>
        <w:rFonts w:ascii="Symbol" w:hAnsi="Symbol" w:cs="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cs="Wingdings" w:hint="default"/>
      </w:rPr>
    </w:lvl>
    <w:lvl w:ilvl="3" w:tplc="04080001">
      <w:start w:val="1"/>
      <w:numFmt w:val="bullet"/>
      <w:lvlText w:val=""/>
      <w:lvlJc w:val="left"/>
      <w:pPr>
        <w:tabs>
          <w:tab w:val="num" w:pos="2520"/>
        </w:tabs>
        <w:ind w:left="2520" w:hanging="360"/>
      </w:pPr>
      <w:rPr>
        <w:rFonts w:ascii="Symbol" w:hAnsi="Symbol" w:cs="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cs="Wingdings" w:hint="default"/>
      </w:rPr>
    </w:lvl>
    <w:lvl w:ilvl="6" w:tplc="04080001">
      <w:start w:val="1"/>
      <w:numFmt w:val="bullet"/>
      <w:lvlText w:val=""/>
      <w:lvlJc w:val="left"/>
      <w:pPr>
        <w:tabs>
          <w:tab w:val="num" w:pos="4680"/>
        </w:tabs>
        <w:ind w:left="4680" w:hanging="360"/>
      </w:pPr>
      <w:rPr>
        <w:rFonts w:ascii="Symbol" w:hAnsi="Symbol" w:cs="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BA262E"/>
    <w:rsid w:val="00011E08"/>
    <w:rsid w:val="000655EC"/>
    <w:rsid w:val="001E3888"/>
    <w:rsid w:val="001F77E5"/>
    <w:rsid w:val="00215D2F"/>
    <w:rsid w:val="00336372"/>
    <w:rsid w:val="00537B01"/>
    <w:rsid w:val="00563A52"/>
    <w:rsid w:val="0059755C"/>
    <w:rsid w:val="005C27C7"/>
    <w:rsid w:val="006518DE"/>
    <w:rsid w:val="006C0787"/>
    <w:rsid w:val="00787739"/>
    <w:rsid w:val="00793A3E"/>
    <w:rsid w:val="007D7488"/>
    <w:rsid w:val="008E6C55"/>
    <w:rsid w:val="008F17B7"/>
    <w:rsid w:val="00975F24"/>
    <w:rsid w:val="00977FDC"/>
    <w:rsid w:val="00A12A5F"/>
    <w:rsid w:val="00BA262E"/>
    <w:rsid w:val="00C1134D"/>
    <w:rsid w:val="00C3497B"/>
    <w:rsid w:val="00D24489"/>
    <w:rsid w:val="00DC0CC5"/>
    <w:rsid w:val="00F131F8"/>
    <w:rsid w:val="00F43E88"/>
    <w:rsid w:val="00F95E6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739"/>
    <w:pPr>
      <w:suppressAutoHyphens/>
    </w:pPr>
    <w:rPr>
      <w:rFonts w:eastAsia="Calibri" w:cs="Calibri"/>
      <w:sz w:val="24"/>
      <w:szCs w:val="24"/>
      <w:lang w:eastAsia="ar-SA"/>
    </w:rPr>
  </w:style>
  <w:style w:type="paragraph" w:styleId="5">
    <w:name w:val="heading 5"/>
    <w:basedOn w:val="a"/>
    <w:next w:val="a"/>
    <w:qFormat/>
    <w:rsid w:val="00787739"/>
    <w:pPr>
      <w:keepNext/>
      <w:numPr>
        <w:ilvl w:val="4"/>
        <w:numId w:val="1"/>
      </w:numPr>
      <w:ind w:left="-284" w:firstLine="0"/>
      <w:outlineLvl w:val="4"/>
    </w:pPr>
  </w:style>
  <w:style w:type="paragraph" w:styleId="6">
    <w:name w:val="heading 6"/>
    <w:basedOn w:val="a"/>
    <w:next w:val="a"/>
    <w:qFormat/>
    <w:rsid w:val="00787739"/>
    <w:pPr>
      <w:keepNext/>
      <w:numPr>
        <w:ilvl w:val="5"/>
        <w:numId w:val="1"/>
      </w:numPr>
      <w:outlineLvl w:val="5"/>
    </w:pPr>
    <w:rPr>
      <w:rFonts w:ascii="Franklin Gothic Demi Cond" w:hAnsi="Franklin Gothic Demi Cond" w:cs="Franklin Gothic Demi Cond"/>
      <w:b/>
      <w:bCs/>
      <w:spacing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87739"/>
    <w:rPr>
      <w:rFonts w:ascii="Symbol" w:hAnsi="Symbol"/>
    </w:rPr>
  </w:style>
  <w:style w:type="character" w:customStyle="1" w:styleId="WW8Num1z1">
    <w:name w:val="WW8Num1z1"/>
    <w:rsid w:val="00787739"/>
    <w:rPr>
      <w:rFonts w:ascii="Courier New" w:hAnsi="Courier New"/>
    </w:rPr>
  </w:style>
  <w:style w:type="character" w:customStyle="1" w:styleId="WW8Num1z2">
    <w:name w:val="WW8Num1z2"/>
    <w:rsid w:val="00787739"/>
    <w:rPr>
      <w:rFonts w:ascii="Wingdings" w:hAnsi="Wingdings"/>
    </w:rPr>
  </w:style>
  <w:style w:type="character" w:customStyle="1" w:styleId="WW8Num2z0">
    <w:name w:val="WW8Num2z0"/>
    <w:rsid w:val="00787739"/>
    <w:rPr>
      <w:rFonts w:ascii="Symbol" w:hAnsi="Symbol"/>
    </w:rPr>
  </w:style>
  <w:style w:type="character" w:customStyle="1" w:styleId="WW8Num2z1">
    <w:name w:val="WW8Num2z1"/>
    <w:rsid w:val="00787739"/>
    <w:rPr>
      <w:rFonts w:ascii="Courier New" w:hAnsi="Courier New"/>
    </w:rPr>
  </w:style>
  <w:style w:type="character" w:customStyle="1" w:styleId="WW8Num2z2">
    <w:name w:val="WW8Num2z2"/>
    <w:rsid w:val="00787739"/>
    <w:rPr>
      <w:rFonts w:ascii="Wingdings" w:hAnsi="Wingdings"/>
    </w:rPr>
  </w:style>
  <w:style w:type="character" w:customStyle="1" w:styleId="WW8Num3z0">
    <w:name w:val="WW8Num3z0"/>
    <w:rsid w:val="00787739"/>
    <w:rPr>
      <w:rFonts w:ascii="Symbol" w:hAnsi="Symbol"/>
    </w:rPr>
  </w:style>
  <w:style w:type="character" w:customStyle="1" w:styleId="WW8Num3z1">
    <w:name w:val="WW8Num3z1"/>
    <w:rsid w:val="00787739"/>
    <w:rPr>
      <w:rFonts w:ascii="Courier New" w:hAnsi="Courier New"/>
    </w:rPr>
  </w:style>
  <w:style w:type="character" w:customStyle="1" w:styleId="WW8Num3z2">
    <w:name w:val="WW8Num3z2"/>
    <w:rsid w:val="00787739"/>
    <w:rPr>
      <w:rFonts w:ascii="Wingdings" w:hAnsi="Wingdings"/>
    </w:rPr>
  </w:style>
  <w:style w:type="character" w:customStyle="1" w:styleId="WW8Num4z0">
    <w:name w:val="WW8Num4z0"/>
    <w:rsid w:val="00787739"/>
    <w:rPr>
      <w:rFonts w:ascii="Symbol" w:hAnsi="Symbol"/>
    </w:rPr>
  </w:style>
  <w:style w:type="character" w:customStyle="1" w:styleId="WW8Num4z1">
    <w:name w:val="WW8Num4z1"/>
    <w:rsid w:val="00787739"/>
    <w:rPr>
      <w:rFonts w:ascii="Courier New" w:hAnsi="Courier New"/>
    </w:rPr>
  </w:style>
  <w:style w:type="character" w:customStyle="1" w:styleId="WW8Num4z2">
    <w:name w:val="WW8Num4z2"/>
    <w:rsid w:val="00787739"/>
    <w:rPr>
      <w:rFonts w:ascii="Wingdings" w:hAnsi="Wingdings"/>
    </w:rPr>
  </w:style>
  <w:style w:type="character" w:customStyle="1" w:styleId="1">
    <w:name w:val="Προεπιλεγμένη γραμματοσειρά1"/>
    <w:rsid w:val="00787739"/>
  </w:style>
  <w:style w:type="character" w:customStyle="1" w:styleId="Heading5Char">
    <w:name w:val="Heading 5 Char"/>
    <w:basedOn w:val="1"/>
    <w:rsid w:val="00787739"/>
    <w:rPr>
      <w:rFonts w:ascii="Times New Roman" w:hAnsi="Times New Roman" w:cs="Times New Roman"/>
      <w:sz w:val="20"/>
      <w:szCs w:val="20"/>
    </w:rPr>
  </w:style>
  <w:style w:type="character" w:customStyle="1" w:styleId="Heading6Char">
    <w:name w:val="Heading 6 Char"/>
    <w:basedOn w:val="1"/>
    <w:rsid w:val="00787739"/>
    <w:rPr>
      <w:rFonts w:ascii="Franklin Gothic Demi Cond" w:hAnsi="Franklin Gothic Demi Cond" w:cs="Franklin Gothic Demi Cond"/>
      <w:b/>
      <w:bCs/>
      <w:spacing w:val="-20"/>
      <w:sz w:val="20"/>
      <w:szCs w:val="20"/>
      <w:lang w:val="el-GR"/>
    </w:rPr>
  </w:style>
  <w:style w:type="character" w:customStyle="1" w:styleId="BodyTextChar">
    <w:name w:val="Body Text Char"/>
    <w:basedOn w:val="1"/>
    <w:rsid w:val="00787739"/>
    <w:rPr>
      <w:rFonts w:ascii="Times New Roman" w:hAnsi="Times New Roman" w:cs="Times New Roman"/>
      <w:sz w:val="20"/>
      <w:szCs w:val="20"/>
    </w:rPr>
  </w:style>
  <w:style w:type="character" w:customStyle="1" w:styleId="BalloonTextChar">
    <w:name w:val="Balloon Text Char"/>
    <w:basedOn w:val="1"/>
    <w:rsid w:val="00787739"/>
    <w:rPr>
      <w:rFonts w:ascii="Tahoma" w:hAnsi="Tahoma" w:cs="Tahoma"/>
      <w:sz w:val="16"/>
      <w:szCs w:val="16"/>
    </w:rPr>
  </w:style>
  <w:style w:type="paragraph" w:customStyle="1" w:styleId="a3">
    <w:name w:val="Επικεφαλίδα"/>
    <w:basedOn w:val="a"/>
    <w:next w:val="a4"/>
    <w:rsid w:val="00787739"/>
    <w:pPr>
      <w:keepNext/>
      <w:spacing w:before="240" w:after="120"/>
    </w:pPr>
    <w:rPr>
      <w:rFonts w:ascii="Arial" w:eastAsia="SimSun" w:hAnsi="Arial" w:cs="Tahoma"/>
      <w:sz w:val="28"/>
      <w:szCs w:val="28"/>
    </w:rPr>
  </w:style>
  <w:style w:type="paragraph" w:styleId="a4">
    <w:name w:val="Body Text"/>
    <w:basedOn w:val="a"/>
    <w:rsid w:val="00787739"/>
    <w:pPr>
      <w:jc w:val="center"/>
    </w:pPr>
    <w:rPr>
      <w:sz w:val="22"/>
      <w:szCs w:val="22"/>
    </w:rPr>
  </w:style>
  <w:style w:type="paragraph" w:styleId="a5">
    <w:name w:val="List"/>
    <w:basedOn w:val="a4"/>
    <w:rsid w:val="00787739"/>
    <w:rPr>
      <w:rFonts w:cs="Tahoma"/>
    </w:rPr>
  </w:style>
  <w:style w:type="paragraph" w:customStyle="1" w:styleId="10">
    <w:name w:val="Λεζάντα1"/>
    <w:basedOn w:val="a"/>
    <w:rsid w:val="00787739"/>
    <w:pPr>
      <w:suppressLineNumbers/>
      <w:spacing w:before="120" w:after="120"/>
    </w:pPr>
    <w:rPr>
      <w:rFonts w:cs="Tahoma"/>
      <w:i/>
      <w:iCs/>
    </w:rPr>
  </w:style>
  <w:style w:type="paragraph" w:customStyle="1" w:styleId="a6">
    <w:name w:val="Ευρετήριο"/>
    <w:basedOn w:val="a"/>
    <w:rsid w:val="00787739"/>
    <w:pPr>
      <w:suppressLineNumbers/>
    </w:pPr>
    <w:rPr>
      <w:rFonts w:cs="Tahoma"/>
    </w:rPr>
  </w:style>
  <w:style w:type="paragraph" w:styleId="Web">
    <w:name w:val="Normal (Web)"/>
    <w:basedOn w:val="a"/>
    <w:rsid w:val="00787739"/>
    <w:pPr>
      <w:spacing w:before="280" w:after="280"/>
    </w:pPr>
  </w:style>
  <w:style w:type="paragraph" w:styleId="a7">
    <w:name w:val="Balloon Text"/>
    <w:basedOn w:val="a"/>
    <w:rsid w:val="00787739"/>
    <w:rPr>
      <w:rFonts w:ascii="Tahoma" w:hAnsi="Tahoma" w:cs="Tahoma"/>
      <w:sz w:val="16"/>
      <w:szCs w:val="16"/>
    </w:rPr>
  </w:style>
  <w:style w:type="paragraph" w:customStyle="1" w:styleId="Default">
    <w:name w:val="Default"/>
    <w:uiPriority w:val="99"/>
    <w:rsid w:val="00787739"/>
    <w:pPr>
      <w:suppressAutoHyphens/>
      <w:autoSpaceDE w:val="0"/>
    </w:pPr>
    <w:rPr>
      <w:rFonts w:ascii="Arial" w:eastAsia="Calibri" w:hAnsi="Arial" w:cs="Arial"/>
      <w:color w:val="000000"/>
      <w:sz w:val="24"/>
      <w:szCs w:val="24"/>
      <w:lang w:eastAsia="ar-SA"/>
    </w:rPr>
  </w:style>
  <w:style w:type="paragraph" w:customStyle="1" w:styleId="ListParagraph1">
    <w:name w:val="List Paragraph1"/>
    <w:basedOn w:val="a"/>
    <w:rsid w:val="00787739"/>
    <w:pPr>
      <w:ind w:left="720"/>
    </w:pPr>
  </w:style>
  <w:style w:type="paragraph" w:customStyle="1" w:styleId="11">
    <w:name w:val="Παράγραφος λίστας1"/>
    <w:basedOn w:val="a"/>
    <w:rsid w:val="00787739"/>
    <w:pPr>
      <w:ind w:left="720"/>
    </w:pPr>
  </w:style>
  <w:style w:type="paragraph" w:customStyle="1" w:styleId="a8">
    <w:name w:val="Περιεχόμενα πίνακα"/>
    <w:basedOn w:val="a"/>
    <w:rsid w:val="00787739"/>
    <w:pPr>
      <w:suppressLineNumbers/>
    </w:pPr>
  </w:style>
  <w:style w:type="paragraph" w:customStyle="1" w:styleId="a9">
    <w:name w:val="Επικεφαλίδα πίνακα"/>
    <w:basedOn w:val="a8"/>
    <w:rsid w:val="00787739"/>
    <w:pPr>
      <w:jc w:val="center"/>
    </w:pPr>
    <w:rPr>
      <w:b/>
      <w:bCs/>
    </w:rPr>
  </w:style>
  <w:style w:type="paragraph" w:styleId="aa">
    <w:name w:val="List Paragraph"/>
    <w:basedOn w:val="a"/>
    <w:uiPriority w:val="34"/>
    <w:qFormat/>
    <w:rsid w:val="008E6C55"/>
    <w:pPr>
      <w:ind w:left="720"/>
      <w:contextualSpacing/>
    </w:pPr>
  </w:style>
  <w:style w:type="paragraph" w:customStyle="1" w:styleId="CharCharCharCharCharCharChar">
    <w:name w:val="Char Char Char Char Char Char Char"/>
    <w:basedOn w:val="a"/>
    <w:rsid w:val="007D7488"/>
    <w:pPr>
      <w:suppressAutoHyphens w:val="0"/>
      <w:spacing w:after="160" w:line="240" w:lineRule="exact"/>
    </w:pPr>
    <w:rPr>
      <w:rFonts w:ascii="Verdana" w:eastAsia="Times New Roman" w:hAnsi="Verdana" w:cs="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1080</Words>
  <Characters>5837</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Χρήστης των Windows</dc:creator>
  <cp:lastModifiedBy>Giola</cp:lastModifiedBy>
  <cp:revision>2</cp:revision>
  <cp:lastPrinted>2017-03-08T09:03:00Z</cp:lastPrinted>
  <dcterms:created xsi:type="dcterms:W3CDTF">2017-03-09T10:57:00Z</dcterms:created>
  <dcterms:modified xsi:type="dcterms:W3CDTF">2017-03-09T10:57:00Z</dcterms:modified>
</cp:coreProperties>
</file>